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8F" w:rsidRDefault="00B80D8F">
      <w:pPr>
        <w:spacing w:before="1" w:line="160" w:lineRule="exact"/>
        <w:rPr>
          <w:sz w:val="17"/>
          <w:szCs w:val="17"/>
        </w:rPr>
      </w:pPr>
    </w:p>
    <w:p w:rsidR="00B80D8F" w:rsidRDefault="00B80D8F">
      <w:pPr>
        <w:spacing w:line="200" w:lineRule="exact"/>
      </w:pPr>
    </w:p>
    <w:p w:rsidR="00B80D8F" w:rsidRDefault="00253DA8">
      <w:pPr>
        <w:spacing w:line="420" w:lineRule="exact"/>
        <w:ind w:left="1200" w:right="6003"/>
        <w:jc w:val="both"/>
        <w:rPr>
          <w:rFonts w:ascii="Century Gothic" w:eastAsia="Century Gothic" w:hAnsi="Century Gothic" w:cs="Century Gothic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365F91"/>
          <w:position w:val="-1"/>
          <w:sz w:val="36"/>
          <w:szCs w:val="36"/>
        </w:rPr>
        <w:t xml:space="preserve">The SACS </w:t>
      </w:r>
      <w:r>
        <w:rPr>
          <w:rFonts w:ascii="Century Gothic" w:eastAsia="Century Gothic" w:hAnsi="Century Gothic" w:cs="Century Gothic"/>
          <w:b/>
          <w:color w:val="365F91"/>
          <w:position w:val="-1"/>
          <w:sz w:val="36"/>
          <w:szCs w:val="36"/>
        </w:rPr>
        <w:t>Climate</w:t>
      </w:r>
      <w:r>
        <w:rPr>
          <w:rFonts w:ascii="Century Gothic" w:eastAsia="Century Gothic" w:hAnsi="Century Gothic" w:cs="Century Gothic"/>
          <w:b/>
          <w:color w:val="365F91"/>
          <w:position w:val="-1"/>
          <w:sz w:val="36"/>
          <w:szCs w:val="36"/>
        </w:rPr>
        <w:t xml:space="preserve"> </w:t>
      </w:r>
      <w:r>
        <w:rPr>
          <w:rFonts w:ascii="Century Gothic" w:eastAsia="Century Gothic" w:hAnsi="Century Gothic" w:cs="Century Gothic"/>
          <w:b/>
          <w:color w:val="365F91"/>
          <w:position w:val="-1"/>
          <w:sz w:val="36"/>
          <w:szCs w:val="36"/>
        </w:rPr>
        <w:t>Survey</w:t>
      </w:r>
    </w:p>
    <w:p w:rsidR="00B80D8F" w:rsidRDefault="00B80D8F">
      <w:pPr>
        <w:spacing w:before="9" w:line="180" w:lineRule="exact"/>
        <w:rPr>
          <w:sz w:val="18"/>
          <w:szCs w:val="18"/>
        </w:rPr>
      </w:pPr>
    </w:p>
    <w:p w:rsidR="00B80D8F" w:rsidRDefault="00B80D8F">
      <w:pPr>
        <w:spacing w:line="200" w:lineRule="exact"/>
      </w:pPr>
    </w:p>
    <w:p w:rsidR="00B80D8F" w:rsidRPr="00D65F39" w:rsidRDefault="00253DA8" w:rsidP="00D65F39">
      <w:pPr>
        <w:ind w:left="1200" w:right="3602"/>
        <w:jc w:val="both"/>
        <w:rPr>
          <w:rFonts w:ascii="Century Gothic" w:eastAsia="Century Gothic" w:hAnsi="Century Gothic" w:cs="Century Gothic"/>
          <w:sz w:val="32"/>
          <w:szCs w:val="32"/>
        </w:rPr>
      </w:pPr>
      <w:proofErr w:type="spellStart"/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O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r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g</w:t>
      </w:r>
      <w:r w:rsidRPr="00D65F39">
        <w:rPr>
          <w:rFonts w:ascii="Century Gothic" w:eastAsia="Century Gothic" w:hAnsi="Century Gothic" w:cs="Century Gothic"/>
          <w:b/>
          <w:color w:val="C92F92"/>
          <w:spacing w:val="-1"/>
          <w:sz w:val="32"/>
          <w:szCs w:val="32"/>
        </w:rPr>
        <w:t>a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ni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s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a</w:t>
      </w:r>
      <w:r w:rsidRPr="00D65F39">
        <w:rPr>
          <w:rFonts w:ascii="Century Gothic" w:eastAsia="Century Gothic" w:hAnsi="Century Gothic" w:cs="Century Gothic"/>
          <w:b/>
          <w:color w:val="C92F92"/>
          <w:spacing w:val="-2"/>
          <w:sz w:val="32"/>
          <w:szCs w:val="32"/>
        </w:rPr>
        <w:t>t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i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onal</w:t>
      </w:r>
      <w:proofErr w:type="spellEnd"/>
      <w:r w:rsidRPr="00D65F39">
        <w:rPr>
          <w:rFonts w:ascii="Century Gothic" w:eastAsia="Century Gothic" w:hAnsi="Century Gothic" w:cs="Century Gothic"/>
          <w:b/>
          <w:color w:val="C92F92"/>
          <w:spacing w:val="-17"/>
          <w:sz w:val="32"/>
          <w:szCs w:val="32"/>
        </w:rPr>
        <w:t xml:space="preserve"> 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Cl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i</w:t>
      </w:r>
      <w:r w:rsidRPr="00D65F39">
        <w:rPr>
          <w:rFonts w:ascii="Century Gothic" w:eastAsia="Century Gothic" w:hAnsi="Century Gothic" w:cs="Century Gothic"/>
          <w:b/>
          <w:color w:val="C92F92"/>
          <w:spacing w:val="1"/>
          <w:sz w:val="32"/>
          <w:szCs w:val="32"/>
        </w:rPr>
        <w:t>m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a</w:t>
      </w:r>
      <w:r w:rsidRPr="00D65F39">
        <w:rPr>
          <w:rFonts w:ascii="Century Gothic" w:eastAsia="Century Gothic" w:hAnsi="Century Gothic" w:cs="Century Gothic"/>
          <w:b/>
          <w:color w:val="C92F92"/>
          <w:spacing w:val="-2"/>
          <w:sz w:val="32"/>
          <w:szCs w:val="32"/>
        </w:rPr>
        <w:t>t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e</w:t>
      </w:r>
      <w:r w:rsidRPr="00D65F39">
        <w:rPr>
          <w:rFonts w:ascii="Century Gothic" w:eastAsia="Century Gothic" w:hAnsi="Century Gothic" w:cs="Century Gothic"/>
          <w:b/>
          <w:color w:val="C92F92"/>
          <w:spacing w:val="-8"/>
          <w:sz w:val="32"/>
          <w:szCs w:val="32"/>
        </w:rPr>
        <w:t xml:space="preserve"> 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&amp;</w:t>
      </w:r>
      <w:r w:rsidRPr="00D65F39">
        <w:rPr>
          <w:rFonts w:ascii="Century Gothic" w:eastAsia="Century Gothic" w:hAnsi="Century Gothic" w:cs="Century Gothic"/>
          <w:b/>
          <w:color w:val="C92F92"/>
          <w:spacing w:val="-2"/>
          <w:sz w:val="32"/>
          <w:szCs w:val="32"/>
        </w:rPr>
        <w:t xml:space="preserve"> </w:t>
      </w:r>
      <w:proofErr w:type="spellStart"/>
      <w:r w:rsidRPr="00D65F39">
        <w:rPr>
          <w:rFonts w:ascii="Century Gothic" w:eastAsia="Century Gothic" w:hAnsi="Century Gothic" w:cs="Century Gothic"/>
          <w:b/>
          <w:color w:val="C92F92"/>
          <w:spacing w:val="1"/>
          <w:sz w:val="32"/>
          <w:szCs w:val="32"/>
        </w:rPr>
        <w:t>Or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g</w:t>
      </w:r>
      <w:r w:rsidRPr="00D65F39">
        <w:rPr>
          <w:rFonts w:ascii="Century Gothic" w:eastAsia="Century Gothic" w:hAnsi="Century Gothic" w:cs="Century Gothic"/>
          <w:b/>
          <w:color w:val="C92F92"/>
          <w:spacing w:val="-1"/>
          <w:sz w:val="32"/>
          <w:szCs w:val="32"/>
        </w:rPr>
        <w:t>a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ni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sa</w:t>
      </w:r>
      <w:r w:rsidRPr="00D65F39">
        <w:rPr>
          <w:rFonts w:ascii="Century Gothic" w:eastAsia="Century Gothic" w:hAnsi="Century Gothic" w:cs="Century Gothic"/>
          <w:b/>
          <w:color w:val="C92F92"/>
          <w:spacing w:val="-1"/>
          <w:sz w:val="32"/>
          <w:szCs w:val="32"/>
        </w:rPr>
        <w:t>t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i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o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nal</w:t>
      </w:r>
      <w:proofErr w:type="spellEnd"/>
      <w:r w:rsidRPr="00D65F39">
        <w:rPr>
          <w:rFonts w:ascii="Century Gothic" w:eastAsia="Century Gothic" w:hAnsi="Century Gothic" w:cs="Century Gothic"/>
          <w:b/>
          <w:color w:val="C92F92"/>
          <w:spacing w:val="-16"/>
          <w:sz w:val="32"/>
          <w:szCs w:val="32"/>
        </w:rPr>
        <w:t xml:space="preserve"> </w:t>
      </w:r>
      <w:r w:rsidRPr="00D65F39">
        <w:rPr>
          <w:rFonts w:ascii="Century Gothic" w:eastAsia="Century Gothic" w:hAnsi="Century Gothic" w:cs="Century Gothic"/>
          <w:b/>
          <w:color w:val="C92F92"/>
          <w:spacing w:val="-1"/>
          <w:sz w:val="32"/>
          <w:szCs w:val="32"/>
        </w:rPr>
        <w:t>P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erfo</w:t>
      </w:r>
      <w:r w:rsidRPr="00D65F39">
        <w:rPr>
          <w:rFonts w:ascii="Century Gothic" w:eastAsia="Century Gothic" w:hAnsi="Century Gothic" w:cs="Century Gothic"/>
          <w:b/>
          <w:color w:val="C92F92"/>
          <w:spacing w:val="1"/>
          <w:sz w:val="32"/>
          <w:szCs w:val="32"/>
        </w:rPr>
        <w:t>rm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a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n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ce</w:t>
      </w:r>
    </w:p>
    <w:p w:rsidR="00B80D8F" w:rsidRDefault="00B80D8F">
      <w:pPr>
        <w:spacing w:before="1" w:line="100" w:lineRule="exact"/>
        <w:rPr>
          <w:sz w:val="11"/>
          <w:szCs w:val="11"/>
        </w:rPr>
      </w:pPr>
    </w:p>
    <w:p w:rsidR="00B80D8F" w:rsidRPr="00D65F39" w:rsidRDefault="00253DA8">
      <w:pPr>
        <w:spacing w:line="276" w:lineRule="auto"/>
        <w:ind w:left="1200" w:right="1340"/>
        <w:jc w:val="both"/>
        <w:rPr>
          <w:rFonts w:ascii="Arial Narrow" w:eastAsia="Arial Narrow" w:hAnsi="Arial Narrow" w:cs="Arial Narrow"/>
          <w:sz w:val="28"/>
          <w:szCs w:val="28"/>
        </w:rPr>
      </w:pPr>
      <w:r w:rsidRPr="00D65F39">
        <w:rPr>
          <w:rFonts w:ascii="Arial Narrow" w:eastAsia="Arial Narrow" w:hAnsi="Arial Narrow" w:cs="Arial Narrow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te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>rvey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z w:val="28"/>
          <w:szCs w:val="28"/>
        </w:rPr>
        <w:t>,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wh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de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gn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leme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wel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z w:val="28"/>
          <w:szCs w:val="28"/>
        </w:rPr>
        <w:t>,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rovide </w:t>
      </w:r>
      <w:proofErr w:type="spellStart"/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isa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io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proofErr w:type="spellEnd"/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h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rate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ict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re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o</w:t>
      </w:r>
      <w:r w:rsidRPr="00D65F39">
        <w:rPr>
          <w:rFonts w:ascii="Arial" w:eastAsia="Arial" w:hAnsi="Arial" w:cs="Arial"/>
          <w:w w:val="81"/>
          <w:sz w:val="28"/>
          <w:szCs w:val="28"/>
        </w:rPr>
        <w:t>f</w:t>
      </w:r>
      <w:r w:rsidRPr="00D65F39">
        <w:rPr>
          <w:rFonts w:ascii="Arial" w:eastAsia="Arial" w:hAnsi="Arial" w:cs="Arial"/>
          <w:spacing w:val="5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m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p</w:t>
      </w:r>
      <w:r w:rsidRPr="00D65F39">
        <w:rPr>
          <w:rFonts w:ascii="Arial" w:eastAsia="Arial" w:hAnsi="Arial" w:cs="Arial"/>
          <w:w w:val="81"/>
          <w:sz w:val="28"/>
          <w:szCs w:val="28"/>
        </w:rPr>
        <w:t>loy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s‟</w:t>
      </w:r>
      <w:r w:rsidRPr="00D65F39">
        <w:rPr>
          <w:rFonts w:ascii="Arial" w:eastAsia="Arial" w:hAnsi="Arial" w:cs="Arial"/>
          <w:spacing w:val="38"/>
          <w:w w:val="81"/>
          <w:sz w:val="28"/>
          <w:szCs w:val="28"/>
        </w:rPr>
        <w:t xml:space="preserve"> </w:t>
      </w:r>
      <w:proofErr w:type="gramStart"/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op</w:t>
      </w:r>
      <w:r w:rsidRPr="00D65F39">
        <w:rPr>
          <w:rFonts w:ascii="Arial" w:eastAsia="Arial" w:hAnsi="Arial" w:cs="Arial"/>
          <w:w w:val="81"/>
          <w:sz w:val="28"/>
          <w:szCs w:val="28"/>
        </w:rPr>
        <w:t>ini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on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s </w:t>
      </w:r>
      <w:r w:rsidRPr="00D65F39">
        <w:rPr>
          <w:rFonts w:ascii="Arial" w:eastAsia="Arial" w:hAnsi="Arial" w:cs="Arial"/>
          <w:spacing w:val="5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an</w:t>
      </w:r>
      <w:r w:rsidRPr="00D65F39">
        <w:rPr>
          <w:rFonts w:ascii="Arial" w:eastAsia="Arial" w:hAnsi="Arial" w:cs="Arial"/>
          <w:w w:val="81"/>
          <w:sz w:val="28"/>
          <w:szCs w:val="28"/>
        </w:rPr>
        <w:t>d</w:t>
      </w:r>
      <w:proofErr w:type="gramEnd"/>
      <w:r w:rsidRPr="00D65F39">
        <w:rPr>
          <w:rFonts w:ascii="Arial" w:eastAsia="Arial" w:hAnsi="Arial" w:cs="Arial"/>
          <w:spacing w:val="5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pe</w:t>
      </w:r>
      <w:r w:rsidRPr="00D65F39">
        <w:rPr>
          <w:rFonts w:ascii="Arial" w:eastAsia="Arial" w:hAnsi="Arial" w:cs="Arial"/>
          <w:w w:val="81"/>
          <w:sz w:val="28"/>
          <w:szCs w:val="28"/>
        </w:rPr>
        <w:t>rsp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cti</w:t>
      </w:r>
      <w:r w:rsidRPr="00D65F39">
        <w:rPr>
          <w:rFonts w:ascii="Arial" w:eastAsia="Arial" w:hAnsi="Arial" w:cs="Arial"/>
          <w:spacing w:val="-2"/>
          <w:w w:val="81"/>
          <w:sz w:val="28"/>
          <w:szCs w:val="28"/>
        </w:rPr>
        <w:t>v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s </w:t>
      </w:r>
      <w:r w:rsidRPr="00D65F39">
        <w:rPr>
          <w:rFonts w:ascii="Arial" w:eastAsia="Arial" w:hAnsi="Arial" w:cs="Arial"/>
          <w:spacing w:val="9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spacing w:val="5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spacing w:val="5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g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iven 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po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int </w:t>
      </w:r>
      <w:r w:rsidRPr="00D65F39">
        <w:rPr>
          <w:rFonts w:ascii="Arial" w:eastAsia="Arial" w:hAnsi="Arial" w:cs="Arial"/>
          <w:spacing w:val="2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in</w:t>
      </w:r>
      <w:r w:rsidRPr="00D65F39">
        <w:rPr>
          <w:rFonts w:ascii="Arial" w:eastAsia="Arial" w:hAnsi="Arial" w:cs="Arial"/>
          <w:spacing w:val="5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ti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m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e 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o</w:t>
      </w:r>
      <w:r w:rsidRPr="00D65F39">
        <w:rPr>
          <w:rFonts w:ascii="Arial" w:eastAsia="Arial" w:hAnsi="Arial" w:cs="Arial"/>
          <w:w w:val="81"/>
          <w:sz w:val="28"/>
          <w:szCs w:val="28"/>
        </w:rPr>
        <w:t>n</w:t>
      </w:r>
      <w:r w:rsidRPr="00D65F39">
        <w:rPr>
          <w:rFonts w:ascii="Arial" w:eastAsia="Arial" w:hAnsi="Arial" w:cs="Arial"/>
          <w:spacing w:val="53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spacing w:val="5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ra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ng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e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 xml:space="preserve"> o</w:t>
      </w:r>
      <w:r w:rsidRPr="00D65F39">
        <w:rPr>
          <w:rFonts w:ascii="Arial" w:eastAsia="Arial" w:hAnsi="Arial" w:cs="Arial"/>
          <w:w w:val="81"/>
          <w:sz w:val="28"/>
          <w:szCs w:val="28"/>
        </w:rPr>
        <w:t>f</w:t>
      </w:r>
      <w:r w:rsidRPr="00D65F39">
        <w:rPr>
          <w:rFonts w:ascii="Arial" w:eastAsia="Arial" w:hAnsi="Arial" w:cs="Arial"/>
          <w:spacing w:val="5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op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ics.  </w:t>
      </w:r>
      <w:r w:rsidRPr="00D65F39">
        <w:rPr>
          <w:rFonts w:ascii="Arial" w:eastAsia="Arial" w:hAnsi="Arial" w:cs="Arial"/>
          <w:spacing w:val="5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2"/>
          <w:sz w:val="28"/>
          <w:szCs w:val="28"/>
        </w:rPr>
        <w:t>S</w:t>
      </w:r>
      <w:r w:rsidRPr="00D65F39">
        <w:rPr>
          <w:rFonts w:ascii="Arial" w:eastAsia="Arial" w:hAnsi="Arial" w:cs="Arial"/>
          <w:spacing w:val="1"/>
          <w:w w:val="82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rv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i</w:t>
      </w:r>
      <w:r w:rsidRPr="00D65F39">
        <w:rPr>
          <w:rFonts w:ascii="Arial" w:eastAsia="Arial" w:hAnsi="Arial" w:cs="Arial"/>
          <w:spacing w:val="1"/>
          <w:w w:val="82"/>
          <w:sz w:val="28"/>
          <w:szCs w:val="28"/>
        </w:rPr>
        <w:t>n</w:t>
      </w:r>
      <w:r w:rsidRPr="00D65F39">
        <w:rPr>
          <w:rFonts w:ascii="Arial" w:eastAsia="Arial" w:hAnsi="Arial" w:cs="Arial"/>
          <w:w w:val="82"/>
          <w:sz w:val="28"/>
          <w:szCs w:val="28"/>
        </w:rPr>
        <w:t xml:space="preserve">g 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e</w:t>
      </w:r>
      <w:r w:rsidRPr="00D65F39">
        <w:rPr>
          <w:rFonts w:ascii="Arial" w:eastAsia="Arial" w:hAnsi="Arial" w:cs="Arial"/>
          <w:w w:val="80"/>
          <w:sz w:val="28"/>
          <w:szCs w:val="28"/>
        </w:rPr>
        <w:t>ss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en</w:t>
      </w:r>
      <w:r w:rsidRPr="00D65F39">
        <w:rPr>
          <w:rFonts w:ascii="Arial" w:eastAsia="Arial" w:hAnsi="Arial" w:cs="Arial"/>
          <w:w w:val="80"/>
          <w:sz w:val="28"/>
          <w:szCs w:val="28"/>
        </w:rPr>
        <w:t>t</w:t>
      </w:r>
      <w:r w:rsidRPr="00D65F39">
        <w:rPr>
          <w:rFonts w:ascii="Arial" w:eastAsia="Arial" w:hAnsi="Arial" w:cs="Arial"/>
          <w:spacing w:val="-2"/>
          <w:w w:val="80"/>
          <w:sz w:val="28"/>
          <w:szCs w:val="28"/>
        </w:rPr>
        <w:t>i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a</w:t>
      </w:r>
      <w:r w:rsidRPr="00D65F39">
        <w:rPr>
          <w:rFonts w:ascii="Arial" w:eastAsia="Arial" w:hAnsi="Arial" w:cs="Arial"/>
          <w:w w:val="80"/>
          <w:sz w:val="28"/>
          <w:szCs w:val="28"/>
        </w:rPr>
        <w:t>l</w:t>
      </w:r>
      <w:r w:rsidRPr="00D65F39">
        <w:rPr>
          <w:rFonts w:ascii="Arial" w:eastAsia="Arial" w:hAnsi="Arial" w:cs="Arial"/>
          <w:spacing w:val="-1"/>
          <w:w w:val="80"/>
          <w:sz w:val="28"/>
          <w:szCs w:val="28"/>
        </w:rPr>
        <w:t>l</w:t>
      </w:r>
      <w:r w:rsidRPr="00D65F39">
        <w:rPr>
          <w:rFonts w:ascii="Arial" w:eastAsia="Arial" w:hAnsi="Arial" w:cs="Arial"/>
          <w:w w:val="80"/>
          <w:sz w:val="28"/>
          <w:szCs w:val="28"/>
        </w:rPr>
        <w:t>y</w:t>
      </w:r>
      <w:r w:rsidRPr="00D65F39">
        <w:rPr>
          <w:rFonts w:ascii="Arial" w:eastAsia="Arial" w:hAnsi="Arial" w:cs="Arial"/>
          <w:spacing w:val="38"/>
          <w:w w:val="80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a</w:t>
      </w:r>
      <w:r w:rsidRPr="00D65F39">
        <w:rPr>
          <w:rFonts w:ascii="Arial" w:eastAsia="Arial" w:hAnsi="Arial" w:cs="Arial"/>
          <w:w w:val="80"/>
          <w:sz w:val="28"/>
          <w:szCs w:val="28"/>
        </w:rPr>
        <w:t>s</w:t>
      </w:r>
      <w:r w:rsidRPr="00D65F39">
        <w:rPr>
          <w:rFonts w:ascii="Arial" w:eastAsia="Arial" w:hAnsi="Arial" w:cs="Arial"/>
          <w:spacing w:val="22"/>
          <w:w w:val="80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0"/>
          <w:sz w:val="28"/>
          <w:szCs w:val="28"/>
        </w:rPr>
        <w:t>a</w:t>
      </w:r>
      <w:r w:rsidRPr="00D65F39">
        <w:rPr>
          <w:rFonts w:ascii="Arial" w:eastAsia="Arial" w:hAnsi="Arial" w:cs="Arial"/>
          <w:spacing w:val="20"/>
          <w:w w:val="80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0"/>
          <w:sz w:val="28"/>
          <w:szCs w:val="28"/>
        </w:rPr>
        <w:t>„t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he</w:t>
      </w:r>
      <w:r w:rsidRPr="00D65F39">
        <w:rPr>
          <w:rFonts w:ascii="Arial" w:eastAsia="Arial" w:hAnsi="Arial" w:cs="Arial"/>
          <w:w w:val="80"/>
          <w:sz w:val="28"/>
          <w:szCs w:val="28"/>
        </w:rPr>
        <w:t>r</w:t>
      </w:r>
      <w:r w:rsidRPr="00D65F39">
        <w:rPr>
          <w:rFonts w:ascii="Arial" w:eastAsia="Arial" w:hAnsi="Arial" w:cs="Arial"/>
          <w:spacing w:val="-1"/>
          <w:w w:val="80"/>
          <w:sz w:val="28"/>
          <w:szCs w:val="28"/>
        </w:rPr>
        <w:t>m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o</w:t>
      </w:r>
      <w:r w:rsidRPr="00D65F39">
        <w:rPr>
          <w:rFonts w:ascii="Arial" w:eastAsia="Arial" w:hAnsi="Arial" w:cs="Arial"/>
          <w:spacing w:val="-1"/>
          <w:w w:val="80"/>
          <w:sz w:val="28"/>
          <w:szCs w:val="28"/>
        </w:rPr>
        <w:t>m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e</w:t>
      </w:r>
      <w:r w:rsidRPr="00D65F39">
        <w:rPr>
          <w:rFonts w:ascii="Arial" w:eastAsia="Arial" w:hAnsi="Arial" w:cs="Arial"/>
          <w:w w:val="80"/>
          <w:sz w:val="28"/>
          <w:szCs w:val="28"/>
        </w:rPr>
        <w:t>t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>e</w:t>
      </w:r>
      <w:r w:rsidRPr="00D65F39">
        <w:rPr>
          <w:rFonts w:ascii="Arial" w:eastAsia="Arial" w:hAnsi="Arial" w:cs="Arial"/>
          <w:w w:val="80"/>
          <w:sz w:val="28"/>
          <w:szCs w:val="28"/>
        </w:rPr>
        <w:t>r‟</w:t>
      </w:r>
      <w:r w:rsidRPr="00D65F39">
        <w:rPr>
          <w:rFonts w:ascii="Arial" w:eastAsia="Arial" w:hAnsi="Arial" w:cs="Arial"/>
          <w:spacing w:val="1"/>
          <w:w w:val="80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to</w:t>
      </w:r>
      <w:r w:rsidRPr="00D65F39">
        <w:rPr>
          <w:rFonts w:ascii="Arial Narrow" w:eastAsia="Arial Narrow" w:hAnsi="Arial Narrow" w:cs="Arial Narrow"/>
          <w:spacing w:val="16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ea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spacing w:val="16"/>
          <w:sz w:val="28"/>
          <w:szCs w:val="28"/>
        </w:rPr>
        <w:t xml:space="preserve"> </w:t>
      </w:r>
      <w:proofErr w:type="spellStart"/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is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proofErr w:type="spellEnd"/>
      <w:r w:rsidRPr="00D65F39">
        <w:rPr>
          <w:rFonts w:ascii="Arial Narrow" w:eastAsia="Arial Narrow" w:hAnsi="Arial Narrow" w:cs="Arial Narrow"/>
          <w:spacing w:val="1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,</w:t>
      </w:r>
      <w:r w:rsidRPr="00D65F39">
        <w:rPr>
          <w:rFonts w:ascii="Arial Narrow" w:eastAsia="Arial Narrow" w:hAnsi="Arial Narrow" w:cs="Arial Narrow"/>
          <w:spacing w:val="1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rovide</w:t>
      </w:r>
      <w:r w:rsidRPr="00D65F39">
        <w:rPr>
          <w:rFonts w:ascii="Arial Narrow" w:eastAsia="Arial Narrow" w:hAnsi="Arial Narrow" w:cs="Arial Narrow"/>
          <w:spacing w:val="1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cl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1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cti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in</w:t>
      </w:r>
      <w:r w:rsidRPr="00D65F39">
        <w:rPr>
          <w:rFonts w:ascii="Arial Narrow" w:eastAsia="Arial Narrow" w:hAnsi="Arial Narrow" w:cs="Arial Narrow"/>
          <w:spacing w:val="1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s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to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s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rts in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o</w:t>
      </w:r>
      <w:r w:rsidRPr="00D65F39">
        <w:rPr>
          <w:rFonts w:ascii="Arial Narrow" w:eastAsia="Arial Narrow" w:hAnsi="Arial Narrow" w:cs="Arial Narrow"/>
          <w:sz w:val="28"/>
          <w:szCs w:val="28"/>
        </w:rPr>
        <w:t>rd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 to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incre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,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d</w:t>
      </w:r>
      <w:r w:rsidRPr="00D65F39">
        <w:rPr>
          <w:rFonts w:ascii="Arial Narrow" w:eastAsia="Arial Narrow" w:hAnsi="Arial Narrow" w:cs="Arial Narrow"/>
          <w:sz w:val="28"/>
          <w:szCs w:val="28"/>
        </w:rPr>
        <w:t>isc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ry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fo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rt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e </w:t>
      </w:r>
      <w:proofErr w:type="spellStart"/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is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>n</w:t>
      </w:r>
      <w:r w:rsidRPr="00D65F39">
        <w:rPr>
          <w:rFonts w:ascii="Arial" w:eastAsia="Arial" w:hAnsi="Arial" w:cs="Arial"/>
          <w:w w:val="54"/>
          <w:sz w:val="28"/>
          <w:szCs w:val="28"/>
        </w:rPr>
        <w:t>‟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proofErr w:type="spellEnd"/>
      <w:r w:rsidRPr="00D65F39">
        <w:rPr>
          <w:rFonts w:ascii="Arial Narrow" w:eastAsia="Arial Narrow" w:hAnsi="Arial Narrow" w:cs="Arial Narrow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rall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rfo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. </w:t>
      </w:r>
      <w:r w:rsidRPr="00D65F39">
        <w:rPr>
          <w:rFonts w:ascii="Arial Narrow" w:eastAsia="Arial Narrow" w:hAnsi="Arial Narrow" w:cs="Arial Narrow"/>
          <w:spacing w:val="1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Res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ea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ws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stro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k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b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tw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proofErr w:type="spellStart"/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proofErr w:type="spellEnd"/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te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d </w:t>
      </w:r>
      <w:proofErr w:type="spellStart"/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is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proofErr w:type="spellEnd"/>
      <w:r w:rsidRPr="00D65F39">
        <w:rPr>
          <w:rFonts w:ascii="Arial Narrow" w:eastAsia="Arial Narrow" w:hAnsi="Arial Narrow" w:cs="Arial Narrow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pe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ce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th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ls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lo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age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b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8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pa</w:t>
      </w:r>
      <w:r w:rsidRPr="00D65F39">
        <w:rPr>
          <w:rFonts w:ascii="Arial Narrow" w:eastAsia="Arial Narrow" w:hAnsi="Arial Narrow" w:cs="Arial Narrow"/>
          <w:sz w:val="28"/>
          <w:szCs w:val="28"/>
        </w:rPr>
        <w:t>rticular</w:t>
      </w:r>
      <w:r w:rsidRPr="00D65F39">
        <w:rPr>
          <w:rFonts w:ascii="Arial Narrow" w:eastAsia="Arial Narrow" w:hAnsi="Arial Narrow" w:cs="Arial Narrow"/>
          <w:spacing w:val="-4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z w:val="28"/>
          <w:szCs w:val="28"/>
        </w:rPr>
        <w:t>y 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ro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z w:val="28"/>
          <w:szCs w:val="28"/>
        </w:rPr>
        <w:t>ic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r.</w:t>
      </w:r>
    </w:p>
    <w:p w:rsidR="00B80D8F" w:rsidRPr="00D65F39" w:rsidRDefault="00B80D8F">
      <w:pPr>
        <w:spacing w:before="7" w:line="180" w:lineRule="exact"/>
        <w:rPr>
          <w:sz w:val="28"/>
          <w:szCs w:val="28"/>
        </w:rPr>
      </w:pPr>
    </w:p>
    <w:p w:rsidR="00B80D8F" w:rsidRPr="00D65F39" w:rsidRDefault="00253DA8">
      <w:pPr>
        <w:spacing w:line="276" w:lineRule="auto"/>
        <w:ind w:left="1200" w:right="1337"/>
        <w:jc w:val="both"/>
        <w:rPr>
          <w:rFonts w:ascii="Arial Narrow" w:eastAsia="Arial Narrow" w:hAnsi="Arial Narrow" w:cs="Arial Narrow"/>
          <w:sz w:val="28"/>
          <w:szCs w:val="28"/>
        </w:rPr>
      </w:pPr>
      <w:r w:rsidRPr="00D65F39">
        <w:rPr>
          <w:rFonts w:ascii="Arial Narrow" w:eastAsia="Arial Narrow" w:hAnsi="Arial Narrow" w:cs="Arial Narrow"/>
          <w:sz w:val="28"/>
          <w:szCs w:val="28"/>
        </w:rPr>
        <w:t>Res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ea</w:t>
      </w:r>
      <w:r w:rsidRPr="00D65F39">
        <w:rPr>
          <w:rFonts w:ascii="Arial Narrow" w:eastAsia="Arial Narrow" w:hAnsi="Arial Narrow" w:cs="Arial Narrow"/>
          <w:sz w:val="28"/>
          <w:szCs w:val="28"/>
        </w:rPr>
        <w:t>rch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lo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ee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pp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ch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sz w:val="28"/>
          <w:szCs w:val="28"/>
        </w:rPr>
        <w:t>ir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work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th</w:t>
      </w:r>
      <w:r w:rsidRPr="00D65F39">
        <w:rPr>
          <w:rFonts w:ascii="Arial Narrow" w:eastAsia="Arial Narrow" w:hAnsi="Arial Narrow" w:cs="Arial Narrow"/>
          <w:spacing w:val="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lev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ls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rgy,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re </w:t>
      </w:r>
      <w:r w:rsidRPr="00D65F39">
        <w:rPr>
          <w:rFonts w:ascii="Arial" w:eastAsia="Arial" w:hAnsi="Arial" w:cs="Arial"/>
          <w:w w:val="81"/>
          <w:sz w:val="28"/>
          <w:szCs w:val="28"/>
        </w:rPr>
        <w:t>c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o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mm</w:t>
      </w:r>
      <w:r w:rsidRPr="00D65F39">
        <w:rPr>
          <w:rFonts w:ascii="Arial" w:eastAsia="Arial" w:hAnsi="Arial" w:cs="Arial"/>
          <w:w w:val="81"/>
          <w:sz w:val="28"/>
          <w:szCs w:val="28"/>
        </w:rPr>
        <w:t>itt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d</w:t>
      </w:r>
      <w:r w:rsidRPr="00D65F39">
        <w:rPr>
          <w:rFonts w:ascii="Arial" w:eastAsia="Arial" w:hAnsi="Arial" w:cs="Arial"/>
          <w:spacing w:val="8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to</w:t>
      </w:r>
      <w:r w:rsidRPr="00D65F39">
        <w:rPr>
          <w:rFonts w:ascii="Arial" w:eastAsia="Arial" w:hAnsi="Arial" w:cs="Arial"/>
          <w:spacing w:val="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h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ir</w:t>
      </w:r>
      <w:r w:rsidRPr="00D65F39">
        <w:rPr>
          <w:rFonts w:ascii="Arial" w:eastAsia="Arial" w:hAnsi="Arial" w:cs="Arial"/>
          <w:spacing w:val="2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work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an</w:t>
      </w:r>
      <w:r w:rsidRPr="00D65F39">
        <w:rPr>
          <w:rFonts w:ascii="Arial" w:eastAsia="Arial" w:hAnsi="Arial" w:cs="Arial"/>
          <w:w w:val="81"/>
          <w:sz w:val="28"/>
          <w:szCs w:val="28"/>
        </w:rPr>
        <w:t>d</w:t>
      </w:r>
      <w:r w:rsidRPr="00D65F39">
        <w:rPr>
          <w:rFonts w:ascii="Arial" w:eastAsia="Arial" w:hAnsi="Arial" w:cs="Arial"/>
          <w:spacing w:val="5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en</w:t>
      </w:r>
      <w:r w:rsidRPr="00D65F39">
        <w:rPr>
          <w:rFonts w:ascii="Arial" w:eastAsia="Arial" w:hAnsi="Arial" w:cs="Arial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h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u</w:t>
      </w:r>
      <w:r w:rsidRPr="00D65F39">
        <w:rPr>
          <w:rFonts w:ascii="Arial" w:eastAsia="Arial" w:hAnsi="Arial" w:cs="Arial"/>
          <w:w w:val="81"/>
          <w:sz w:val="28"/>
          <w:szCs w:val="28"/>
        </w:rPr>
        <w:t>sias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w w:val="81"/>
          <w:sz w:val="28"/>
          <w:szCs w:val="28"/>
        </w:rPr>
        <w:t>ically</w:t>
      </w:r>
      <w:r w:rsidRPr="00D65F39">
        <w:rPr>
          <w:rFonts w:ascii="Arial" w:eastAsia="Arial" w:hAnsi="Arial" w:cs="Arial"/>
          <w:spacing w:val="1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p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p</w:t>
      </w:r>
      <w:r w:rsidRPr="00D65F39">
        <w:rPr>
          <w:rFonts w:ascii="Arial" w:eastAsia="Arial" w:hAnsi="Arial" w:cs="Arial"/>
          <w:w w:val="81"/>
          <w:sz w:val="28"/>
          <w:szCs w:val="28"/>
        </w:rPr>
        <w:t>ro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spacing w:val="-2"/>
          <w:w w:val="81"/>
          <w:sz w:val="28"/>
          <w:szCs w:val="28"/>
        </w:rPr>
        <w:t>c</w:t>
      </w:r>
      <w:r w:rsidRPr="00D65F39">
        <w:rPr>
          <w:rFonts w:ascii="Arial" w:eastAsia="Arial" w:hAnsi="Arial" w:cs="Arial"/>
          <w:w w:val="81"/>
          <w:sz w:val="28"/>
          <w:szCs w:val="28"/>
        </w:rPr>
        <w:t>h</w:t>
      </w:r>
      <w:r w:rsidRPr="00D65F39">
        <w:rPr>
          <w:rFonts w:ascii="Arial" w:eastAsia="Arial" w:hAnsi="Arial" w:cs="Arial"/>
          <w:spacing w:val="9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c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ha</w:t>
      </w:r>
      <w:r w:rsidRPr="00D65F39">
        <w:rPr>
          <w:rFonts w:ascii="Arial" w:eastAsia="Arial" w:hAnsi="Arial" w:cs="Arial"/>
          <w:w w:val="81"/>
          <w:sz w:val="28"/>
          <w:szCs w:val="28"/>
        </w:rPr>
        <w:t>l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l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en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g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s</w:t>
      </w:r>
      <w:r w:rsidRPr="00D65F39">
        <w:rPr>
          <w:rFonts w:ascii="Arial" w:eastAsia="Arial" w:hAnsi="Arial" w:cs="Arial"/>
          <w:spacing w:val="1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w w:val="81"/>
          <w:sz w:val="28"/>
          <w:szCs w:val="28"/>
        </w:rPr>
        <w:t>s</w:t>
      </w:r>
      <w:r w:rsidRPr="00D65F39">
        <w:rPr>
          <w:rFonts w:ascii="Arial" w:eastAsia="Arial" w:hAnsi="Arial" w:cs="Arial"/>
          <w:spacing w:val="3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well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w w:val="81"/>
          <w:sz w:val="28"/>
          <w:szCs w:val="28"/>
        </w:rPr>
        <w:t>s</w:t>
      </w:r>
      <w:r w:rsidRPr="00D65F39">
        <w:rPr>
          <w:rFonts w:ascii="Arial" w:eastAsia="Arial" w:hAnsi="Arial" w:cs="Arial"/>
          <w:spacing w:val="3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ea</w:t>
      </w:r>
      <w:r w:rsidRPr="00D65F39">
        <w:rPr>
          <w:rFonts w:ascii="Arial" w:eastAsia="Arial" w:hAnsi="Arial" w:cs="Arial"/>
          <w:w w:val="81"/>
          <w:sz w:val="28"/>
          <w:szCs w:val="28"/>
        </w:rPr>
        <w:t>si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l</w:t>
      </w:r>
      <w:r w:rsidRPr="00D65F39">
        <w:rPr>
          <w:rFonts w:ascii="Arial" w:eastAsia="Arial" w:hAnsi="Arial" w:cs="Arial"/>
          <w:w w:val="81"/>
          <w:sz w:val="28"/>
          <w:szCs w:val="28"/>
        </w:rPr>
        <w:t>y</w:t>
      </w:r>
      <w:r w:rsidRPr="00D65F39">
        <w:rPr>
          <w:rFonts w:ascii="Arial" w:eastAsia="Arial" w:hAnsi="Arial" w:cs="Arial"/>
          <w:spacing w:val="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ge</w:t>
      </w:r>
      <w:r w:rsidRPr="00D65F39">
        <w:rPr>
          <w:rFonts w:ascii="Arial" w:eastAsia="Arial" w:hAnsi="Arial" w:cs="Arial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w w:val="81"/>
          <w:sz w:val="28"/>
          <w:szCs w:val="28"/>
        </w:rPr>
        <w:t>ing</w:t>
      </w:r>
      <w:r w:rsidRPr="00D65F39">
        <w:rPr>
          <w:rFonts w:ascii="Arial" w:eastAsia="Arial" w:hAnsi="Arial" w:cs="Arial"/>
          <w:spacing w:val="10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i</w:t>
      </w:r>
      <w:r w:rsidRPr="00D65F39">
        <w:rPr>
          <w:rFonts w:ascii="Arial" w:eastAsia="Arial" w:hAnsi="Arial" w:cs="Arial"/>
          <w:spacing w:val="-2"/>
          <w:w w:val="81"/>
          <w:sz w:val="28"/>
          <w:szCs w:val="28"/>
        </w:rPr>
        <w:t>n</w:t>
      </w:r>
      <w:r w:rsidRPr="00D65F39">
        <w:rPr>
          <w:rFonts w:ascii="Arial" w:eastAsia="Arial" w:hAnsi="Arial" w:cs="Arial"/>
          <w:w w:val="81"/>
          <w:sz w:val="28"/>
          <w:szCs w:val="28"/>
        </w:rPr>
        <w:t>to</w:t>
      </w:r>
      <w:r w:rsidRPr="00D65F39">
        <w:rPr>
          <w:rFonts w:ascii="Arial" w:eastAsia="Arial" w:hAnsi="Arial" w:cs="Arial"/>
          <w:spacing w:val="5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a</w:t>
      </w:r>
      <w:r w:rsidRPr="00D65F39">
        <w:rPr>
          <w:rFonts w:ascii="Arial" w:eastAsia="Arial" w:hAnsi="Arial" w:cs="Arial"/>
          <w:spacing w:val="2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 xml:space="preserve">„flow‟ </w:t>
      </w:r>
      <w:proofErr w:type="gramStart"/>
      <w:r w:rsidRPr="00D65F39">
        <w:rPr>
          <w:rFonts w:ascii="Arial Narrow" w:eastAsia="Arial Narrow" w:hAnsi="Arial Narrow" w:cs="Arial Narrow"/>
          <w:sz w:val="28"/>
          <w:szCs w:val="28"/>
        </w:rPr>
        <w:t>st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te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b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proofErr w:type="gramEnd"/>
      <w:r w:rsidRPr="00D65F39">
        <w:rPr>
          <w:rFonts w:ascii="Arial Narrow" w:eastAsia="Arial Narrow" w:hAnsi="Arial Narrow" w:cs="Arial Narrow"/>
          <w:spacing w:val="5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5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re 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ap</w:t>
      </w:r>
      <w:r w:rsidRPr="00D65F39">
        <w:rPr>
          <w:rFonts w:ascii="Arial Narrow" w:eastAsia="Arial Narrow" w:hAnsi="Arial Narrow" w:cs="Arial Narrow"/>
          <w:sz w:val="28"/>
          <w:szCs w:val="28"/>
        </w:rPr>
        <w:t>tiv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5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b</w:t>
      </w:r>
      <w:r w:rsidRPr="00D65F39">
        <w:rPr>
          <w:rFonts w:ascii="Arial Narrow" w:eastAsia="Arial Narrow" w:hAnsi="Arial Narrow" w:cs="Arial Narrow"/>
          <w:sz w:val="28"/>
          <w:szCs w:val="28"/>
        </w:rPr>
        <w:t>y  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ir</w:t>
      </w:r>
      <w:r w:rsidRPr="00D65F39">
        <w:rPr>
          <w:rFonts w:ascii="Arial Narrow" w:eastAsia="Arial Narrow" w:hAnsi="Arial Narrow" w:cs="Arial Narrow"/>
          <w:spacing w:val="5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work</w:t>
      </w:r>
      <w:r w:rsidRPr="00D65F39">
        <w:rPr>
          <w:rFonts w:ascii="Arial Narrow" w:eastAsia="Arial Narrow" w:hAnsi="Arial Narrow" w:cs="Arial Narrow"/>
          <w:spacing w:val="5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  ti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z w:val="28"/>
          <w:szCs w:val="28"/>
        </w:rPr>
        <w:t>e  s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z w:val="28"/>
          <w:szCs w:val="28"/>
        </w:rPr>
        <w:t>s  to</w:t>
      </w:r>
      <w:r w:rsidRPr="00D65F39">
        <w:rPr>
          <w:rFonts w:ascii="Arial Narrow" w:eastAsia="Arial Narrow" w:hAnsi="Arial Narrow" w:cs="Arial Narrow"/>
          <w:spacing w:val="5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pa</w:t>
      </w:r>
      <w:r w:rsidRPr="00D65F39">
        <w:rPr>
          <w:rFonts w:ascii="Arial Narrow" w:eastAsia="Arial Narrow" w:hAnsi="Arial Narrow" w:cs="Arial Narrow"/>
          <w:sz w:val="28"/>
          <w:szCs w:val="28"/>
        </w:rPr>
        <w:t>ss</w:t>
      </w:r>
      <w:r w:rsidRPr="00D65F39">
        <w:rPr>
          <w:rFonts w:ascii="Arial Narrow" w:eastAsia="Arial Narrow" w:hAnsi="Arial Narrow" w:cs="Arial Narrow"/>
          <w:spacing w:val="5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fo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rtlessly.   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8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d </w:t>
      </w:r>
      <w:proofErr w:type="gramStart"/>
      <w:r w:rsidRPr="00D65F39">
        <w:rPr>
          <w:rFonts w:ascii="Arial" w:eastAsia="Arial" w:hAnsi="Arial" w:cs="Arial"/>
          <w:spacing w:val="1"/>
          <w:w w:val="78"/>
          <w:sz w:val="28"/>
          <w:szCs w:val="28"/>
        </w:rPr>
        <w:t>e</w:t>
      </w:r>
      <w:r w:rsidRPr="00D65F39">
        <w:rPr>
          <w:rFonts w:ascii="Arial" w:eastAsia="Arial" w:hAnsi="Arial" w:cs="Arial"/>
          <w:spacing w:val="-1"/>
          <w:w w:val="78"/>
          <w:sz w:val="28"/>
          <w:szCs w:val="28"/>
        </w:rPr>
        <w:t>m</w:t>
      </w:r>
      <w:r w:rsidRPr="00D65F39">
        <w:rPr>
          <w:rFonts w:ascii="Arial" w:eastAsia="Arial" w:hAnsi="Arial" w:cs="Arial"/>
          <w:spacing w:val="1"/>
          <w:w w:val="78"/>
          <w:sz w:val="28"/>
          <w:szCs w:val="28"/>
        </w:rPr>
        <w:t>p</w:t>
      </w:r>
      <w:r w:rsidRPr="00D65F39">
        <w:rPr>
          <w:rFonts w:ascii="Arial" w:eastAsia="Arial" w:hAnsi="Arial" w:cs="Arial"/>
          <w:w w:val="78"/>
          <w:sz w:val="28"/>
          <w:szCs w:val="28"/>
        </w:rPr>
        <w:t>loy</w:t>
      </w:r>
      <w:r w:rsidRPr="00D65F39">
        <w:rPr>
          <w:rFonts w:ascii="Arial" w:eastAsia="Arial" w:hAnsi="Arial" w:cs="Arial"/>
          <w:spacing w:val="1"/>
          <w:w w:val="78"/>
          <w:sz w:val="28"/>
          <w:szCs w:val="28"/>
        </w:rPr>
        <w:t>ee</w:t>
      </w:r>
      <w:r w:rsidRPr="00D65F39">
        <w:rPr>
          <w:rFonts w:ascii="Arial" w:eastAsia="Arial" w:hAnsi="Arial" w:cs="Arial"/>
          <w:w w:val="78"/>
          <w:sz w:val="28"/>
          <w:szCs w:val="28"/>
        </w:rPr>
        <w:t xml:space="preserve">s </w:t>
      </w:r>
      <w:r w:rsidRPr="00D65F39">
        <w:rPr>
          <w:rFonts w:ascii="Arial" w:eastAsia="Arial" w:hAnsi="Arial" w:cs="Arial"/>
          <w:spacing w:val="22"/>
          <w:w w:val="78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78"/>
          <w:sz w:val="28"/>
          <w:szCs w:val="28"/>
        </w:rPr>
        <w:t>t</w:t>
      </w:r>
      <w:r w:rsidRPr="00D65F39">
        <w:rPr>
          <w:rFonts w:ascii="Arial" w:eastAsia="Arial" w:hAnsi="Arial" w:cs="Arial"/>
          <w:spacing w:val="1"/>
          <w:w w:val="78"/>
          <w:sz w:val="28"/>
          <w:szCs w:val="28"/>
        </w:rPr>
        <w:t>e</w:t>
      </w:r>
      <w:r w:rsidRPr="00D65F39">
        <w:rPr>
          <w:rFonts w:ascii="Arial" w:eastAsia="Arial" w:hAnsi="Arial" w:cs="Arial"/>
          <w:spacing w:val="-1"/>
          <w:w w:val="78"/>
          <w:sz w:val="28"/>
          <w:szCs w:val="28"/>
        </w:rPr>
        <w:t>n</w:t>
      </w:r>
      <w:r w:rsidRPr="00D65F39">
        <w:rPr>
          <w:rFonts w:ascii="Arial" w:eastAsia="Arial" w:hAnsi="Arial" w:cs="Arial"/>
          <w:w w:val="78"/>
          <w:sz w:val="28"/>
          <w:szCs w:val="28"/>
        </w:rPr>
        <w:t>d</w:t>
      </w:r>
      <w:proofErr w:type="gramEnd"/>
      <w:r w:rsidRPr="00D65F39">
        <w:rPr>
          <w:rFonts w:ascii="Arial" w:eastAsia="Arial" w:hAnsi="Arial" w:cs="Arial"/>
          <w:w w:val="78"/>
          <w:sz w:val="28"/>
          <w:szCs w:val="28"/>
        </w:rPr>
        <w:t xml:space="preserve">  to</w:t>
      </w:r>
      <w:r w:rsidRPr="00D65F39">
        <w:rPr>
          <w:rFonts w:ascii="Arial" w:eastAsia="Arial" w:hAnsi="Arial" w:cs="Arial"/>
          <w:spacing w:val="41"/>
          <w:w w:val="78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78"/>
          <w:sz w:val="28"/>
          <w:szCs w:val="28"/>
        </w:rPr>
        <w:t>„</w:t>
      </w:r>
      <w:r w:rsidRPr="00D65F39">
        <w:rPr>
          <w:rFonts w:ascii="Arial" w:eastAsia="Arial" w:hAnsi="Arial" w:cs="Arial"/>
          <w:spacing w:val="-1"/>
          <w:w w:val="78"/>
          <w:sz w:val="28"/>
          <w:szCs w:val="28"/>
        </w:rPr>
        <w:t>jo</w:t>
      </w:r>
      <w:r w:rsidRPr="00D65F39">
        <w:rPr>
          <w:rFonts w:ascii="Arial" w:eastAsia="Arial" w:hAnsi="Arial" w:cs="Arial"/>
          <w:w w:val="78"/>
          <w:sz w:val="28"/>
          <w:szCs w:val="28"/>
        </w:rPr>
        <w:t>b</w:t>
      </w:r>
      <w:r w:rsidRPr="00D65F39">
        <w:rPr>
          <w:rFonts w:ascii="Arial" w:eastAsia="Arial" w:hAnsi="Arial" w:cs="Arial"/>
          <w:spacing w:val="26"/>
          <w:w w:val="78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2"/>
          <w:sz w:val="28"/>
          <w:szCs w:val="28"/>
        </w:rPr>
        <w:t>cr</w:t>
      </w:r>
      <w:r w:rsidRPr="00D65F39">
        <w:rPr>
          <w:rFonts w:ascii="Arial" w:eastAsia="Arial" w:hAnsi="Arial" w:cs="Arial"/>
          <w:spacing w:val="-2"/>
          <w:w w:val="82"/>
          <w:sz w:val="28"/>
          <w:szCs w:val="28"/>
        </w:rPr>
        <w:t>a</w:t>
      </w:r>
      <w:r w:rsidRPr="00D65F39">
        <w:rPr>
          <w:rFonts w:ascii="Arial" w:eastAsia="Arial" w:hAnsi="Arial" w:cs="Arial"/>
          <w:w w:val="82"/>
          <w:sz w:val="28"/>
          <w:szCs w:val="28"/>
        </w:rPr>
        <w:t>f</w:t>
      </w:r>
      <w:r w:rsidRPr="00D65F39">
        <w:rPr>
          <w:rFonts w:ascii="Arial" w:eastAsia="Arial" w:hAnsi="Arial" w:cs="Arial"/>
          <w:spacing w:val="1"/>
          <w:w w:val="82"/>
          <w:sz w:val="28"/>
          <w:szCs w:val="28"/>
        </w:rPr>
        <w:t>t</w:t>
      </w:r>
      <w:r w:rsidRPr="00D65F39">
        <w:rPr>
          <w:rFonts w:ascii="Arial" w:eastAsia="Arial" w:hAnsi="Arial" w:cs="Arial"/>
          <w:w w:val="54"/>
          <w:sz w:val="28"/>
          <w:szCs w:val="28"/>
        </w:rPr>
        <w:t>‟</w:t>
      </w:r>
      <w:r w:rsidRPr="00D65F39">
        <w:rPr>
          <w:rFonts w:ascii="Arial" w:eastAsia="Arial" w:hAnsi="Arial" w:cs="Arial"/>
          <w:spacing w:val="17"/>
          <w:w w:val="54"/>
          <w:sz w:val="28"/>
          <w:szCs w:val="28"/>
        </w:rPr>
        <w:t xml:space="preserve"> </w:t>
      </w:r>
      <w:proofErr w:type="spellStart"/>
      <w:r w:rsidRPr="00D65F39">
        <w:rPr>
          <w:rFonts w:ascii="Arial" w:eastAsia="Arial" w:hAnsi="Arial" w:cs="Arial"/>
          <w:w w:val="82"/>
          <w:sz w:val="28"/>
          <w:szCs w:val="28"/>
        </w:rPr>
        <w:t>f</w:t>
      </w:r>
      <w:r w:rsidRPr="00D65F39">
        <w:rPr>
          <w:rFonts w:ascii="Arial" w:eastAsia="Arial" w:hAnsi="Arial" w:cs="Arial"/>
          <w:spacing w:val="1"/>
          <w:w w:val="82"/>
          <w:sz w:val="28"/>
          <w:szCs w:val="28"/>
        </w:rPr>
        <w:t>o</w:t>
      </w:r>
      <w:r w:rsidRPr="00D65F39">
        <w:rPr>
          <w:rFonts w:ascii="Arial" w:eastAsia="Arial" w:hAnsi="Arial" w:cs="Arial"/>
          <w:w w:val="82"/>
          <w:sz w:val="28"/>
          <w:szCs w:val="28"/>
        </w:rPr>
        <w:t>c</w:t>
      </w:r>
      <w:r w:rsidRPr="00D65F39">
        <w:rPr>
          <w:rFonts w:ascii="Arial" w:eastAsia="Arial" w:hAnsi="Arial" w:cs="Arial"/>
          <w:spacing w:val="1"/>
          <w:w w:val="82"/>
          <w:sz w:val="28"/>
          <w:szCs w:val="28"/>
        </w:rPr>
        <w:t>u</w:t>
      </w:r>
      <w:r w:rsidRPr="00D65F39">
        <w:rPr>
          <w:rFonts w:ascii="Arial" w:eastAsia="Arial" w:hAnsi="Arial" w:cs="Arial"/>
          <w:w w:val="82"/>
          <w:sz w:val="28"/>
          <w:szCs w:val="28"/>
        </w:rPr>
        <w:t>ssi</w:t>
      </w:r>
      <w:r w:rsidRPr="00D65F39">
        <w:rPr>
          <w:rFonts w:ascii="Arial" w:eastAsia="Arial" w:hAnsi="Arial" w:cs="Arial"/>
          <w:spacing w:val="-2"/>
          <w:w w:val="82"/>
          <w:sz w:val="28"/>
          <w:szCs w:val="28"/>
        </w:rPr>
        <w:t>n</w:t>
      </w:r>
      <w:r w:rsidRPr="00D65F39">
        <w:rPr>
          <w:rFonts w:ascii="Arial" w:eastAsia="Arial" w:hAnsi="Arial" w:cs="Arial"/>
          <w:w w:val="82"/>
          <w:sz w:val="28"/>
          <w:szCs w:val="28"/>
        </w:rPr>
        <w:t>g</w:t>
      </w:r>
      <w:proofErr w:type="spellEnd"/>
      <w:r w:rsidRPr="00D65F39">
        <w:rPr>
          <w:rFonts w:ascii="Arial" w:eastAsia="Arial" w:hAnsi="Arial" w:cs="Arial"/>
          <w:spacing w:val="35"/>
          <w:w w:val="8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28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ou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26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rat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28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30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mo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on</w:t>
      </w:r>
      <w:r w:rsidRPr="00D65F39">
        <w:rPr>
          <w:rFonts w:ascii="Arial Narrow" w:eastAsia="Arial Narrow" w:hAnsi="Arial Narrow" w:cs="Arial Narrow"/>
          <w:sz w:val="28"/>
          <w:szCs w:val="28"/>
        </w:rPr>
        <w:t>s,</w:t>
      </w:r>
      <w:r w:rsidRPr="00D65F39">
        <w:rPr>
          <w:rFonts w:ascii="Arial Narrow" w:eastAsia="Arial Narrow" w:hAnsi="Arial Narrow" w:cs="Arial Narrow"/>
          <w:spacing w:val="27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3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bu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30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30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ag</w:t>
      </w:r>
      <w:r w:rsidRPr="00D65F39">
        <w:rPr>
          <w:rFonts w:ascii="Arial Narrow" w:eastAsia="Arial Narrow" w:hAnsi="Arial Narrow" w:cs="Arial Narrow"/>
          <w:sz w:val="28"/>
          <w:szCs w:val="28"/>
        </w:rPr>
        <w:t>e res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ou</w:t>
      </w:r>
      <w:r w:rsidRPr="00D65F39">
        <w:rPr>
          <w:rFonts w:ascii="Arial Narrow" w:eastAsia="Arial Narrow" w:hAnsi="Arial Narrow" w:cs="Arial Narrow"/>
          <w:sz w:val="28"/>
          <w:szCs w:val="28"/>
        </w:rPr>
        <w:t>rces</w:t>
      </w:r>
      <w:r w:rsidRPr="00D65F39">
        <w:rPr>
          <w:rFonts w:ascii="Arial Narrow" w:eastAsia="Arial Narrow" w:hAnsi="Arial Narrow" w:cs="Arial Narrow"/>
          <w:spacing w:val="1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ro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ly</w:t>
      </w:r>
      <w:r w:rsidRPr="00D65F39">
        <w:rPr>
          <w:rFonts w:ascii="Arial Narrow" w:eastAsia="Arial Narrow" w:hAnsi="Arial Narrow" w:cs="Arial Narrow"/>
          <w:spacing w:val="1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5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re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de</w:t>
      </w:r>
      <w:r w:rsidRPr="00D65F39">
        <w:rPr>
          <w:rFonts w:ascii="Arial" w:eastAsia="Arial" w:hAnsi="Arial" w:cs="Arial"/>
          <w:w w:val="81"/>
          <w:sz w:val="28"/>
          <w:szCs w:val="28"/>
        </w:rPr>
        <w:t>sign</w:t>
      </w:r>
      <w:r w:rsidRPr="00D65F39">
        <w:rPr>
          <w:rFonts w:ascii="Arial" w:eastAsia="Arial" w:hAnsi="Arial" w:cs="Arial"/>
          <w:spacing w:val="2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-2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he</w:t>
      </w:r>
      <w:r w:rsidRPr="00D65F39">
        <w:rPr>
          <w:rFonts w:ascii="Arial" w:eastAsia="Arial" w:hAnsi="Arial" w:cs="Arial"/>
          <w:w w:val="81"/>
          <w:sz w:val="28"/>
          <w:szCs w:val="28"/>
        </w:rPr>
        <w:t>ir</w:t>
      </w:r>
      <w:r w:rsidRPr="00D65F39">
        <w:rPr>
          <w:rFonts w:ascii="Arial" w:eastAsia="Arial" w:hAnsi="Arial" w:cs="Arial"/>
          <w:spacing w:val="16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jo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b</w:t>
      </w:r>
      <w:r w:rsidRPr="00D65F39">
        <w:rPr>
          <w:rFonts w:ascii="Arial" w:eastAsia="Arial" w:hAnsi="Arial" w:cs="Arial"/>
          <w:w w:val="81"/>
          <w:sz w:val="28"/>
          <w:szCs w:val="28"/>
        </w:rPr>
        <w:t>s</w:t>
      </w:r>
      <w:r w:rsidRPr="00D65F39">
        <w:rPr>
          <w:rFonts w:ascii="Arial" w:eastAsia="Arial" w:hAnsi="Arial" w:cs="Arial"/>
          <w:spacing w:val="18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w w:val="81"/>
          <w:sz w:val="28"/>
          <w:szCs w:val="28"/>
        </w:rPr>
        <w:t>to</w:t>
      </w:r>
      <w:r w:rsidRPr="00D65F39">
        <w:rPr>
          <w:rFonts w:ascii="Arial" w:eastAsia="Arial" w:hAnsi="Arial" w:cs="Arial"/>
          <w:spacing w:val="17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en</w:t>
      </w:r>
      <w:r w:rsidRPr="00D65F39">
        <w:rPr>
          <w:rFonts w:ascii="Arial" w:eastAsia="Arial" w:hAnsi="Arial" w:cs="Arial"/>
          <w:spacing w:val="-2"/>
          <w:w w:val="81"/>
          <w:sz w:val="28"/>
          <w:szCs w:val="28"/>
        </w:rPr>
        <w:t>s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u</w:t>
      </w:r>
      <w:r w:rsidRPr="00D65F39">
        <w:rPr>
          <w:rFonts w:ascii="Arial" w:eastAsia="Arial" w:hAnsi="Arial" w:cs="Arial"/>
          <w:w w:val="81"/>
          <w:sz w:val="28"/>
          <w:szCs w:val="28"/>
        </w:rPr>
        <w:t>re</w:t>
      </w:r>
      <w:r w:rsidRPr="00D65F39">
        <w:rPr>
          <w:rFonts w:ascii="Arial" w:eastAsia="Arial" w:hAnsi="Arial" w:cs="Arial"/>
          <w:spacing w:val="22"/>
          <w:w w:val="81"/>
          <w:sz w:val="28"/>
          <w:szCs w:val="28"/>
        </w:rPr>
        <w:t xml:space="preserve"> </w:t>
      </w:r>
      <w:proofErr w:type="spellStart"/>
      <w:r w:rsidRPr="00D65F39">
        <w:rPr>
          <w:rFonts w:ascii="Arial" w:eastAsia="Arial" w:hAnsi="Arial" w:cs="Arial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he</w:t>
      </w:r>
      <w:r w:rsidRPr="00D65F39">
        <w:rPr>
          <w:rFonts w:ascii="Arial" w:eastAsia="Arial" w:hAnsi="Arial" w:cs="Arial"/>
          <w:w w:val="81"/>
          <w:sz w:val="28"/>
          <w:szCs w:val="28"/>
        </w:rPr>
        <w:t>y‟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r</w:t>
      </w:r>
      <w:r w:rsidRPr="00D65F39">
        <w:rPr>
          <w:rFonts w:ascii="Arial" w:eastAsia="Arial" w:hAnsi="Arial" w:cs="Arial"/>
          <w:w w:val="81"/>
          <w:sz w:val="28"/>
          <w:szCs w:val="28"/>
        </w:rPr>
        <w:t>e</w:t>
      </w:r>
      <w:proofErr w:type="spellEnd"/>
      <w:r w:rsidRPr="00D65F39">
        <w:rPr>
          <w:rFonts w:ascii="Arial" w:eastAsia="Arial" w:hAnsi="Arial" w:cs="Arial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m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o</w:t>
      </w:r>
      <w:r w:rsidRPr="00D65F39">
        <w:rPr>
          <w:rFonts w:ascii="Arial" w:eastAsia="Arial" w:hAnsi="Arial" w:cs="Arial"/>
          <w:w w:val="81"/>
          <w:sz w:val="28"/>
          <w:szCs w:val="28"/>
        </w:rPr>
        <w:t>st</w:t>
      </w:r>
      <w:r w:rsidRPr="00D65F39">
        <w:rPr>
          <w:rFonts w:ascii="Arial" w:eastAsia="Arial" w:hAnsi="Arial" w:cs="Arial"/>
          <w:spacing w:val="18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f</w:t>
      </w:r>
      <w:r w:rsidRPr="00D65F39">
        <w:rPr>
          <w:rFonts w:ascii="Arial" w:eastAsia="Arial" w:hAnsi="Arial" w:cs="Arial"/>
          <w:spacing w:val="-1"/>
          <w:w w:val="81"/>
          <w:sz w:val="28"/>
          <w:szCs w:val="28"/>
        </w:rPr>
        <w:t>f</w:t>
      </w:r>
      <w:r w:rsidRPr="00D65F39">
        <w:rPr>
          <w:rFonts w:ascii="Arial" w:eastAsia="Arial" w:hAnsi="Arial" w:cs="Arial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w w:val="81"/>
          <w:sz w:val="28"/>
          <w:szCs w:val="28"/>
        </w:rPr>
        <w:t>ctiv</w:t>
      </w:r>
      <w:r w:rsidRPr="00D65F39">
        <w:rPr>
          <w:rFonts w:ascii="Arial" w:eastAsia="Arial" w:hAnsi="Arial" w:cs="Arial"/>
          <w:spacing w:val="6"/>
          <w:w w:val="8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w w:val="81"/>
          <w:sz w:val="28"/>
          <w:szCs w:val="28"/>
        </w:rPr>
        <w:t xml:space="preserve">.  </w:t>
      </w:r>
      <w:r w:rsidRPr="00D65F39">
        <w:rPr>
          <w:rFonts w:ascii="Arial Narrow" w:eastAsia="Arial Narrow" w:hAnsi="Arial Narrow" w:cs="Arial Narrow"/>
          <w:spacing w:val="28"/>
          <w:w w:val="8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spacing w:val="1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lso</w:t>
      </w:r>
      <w:r w:rsidRPr="00D65F39">
        <w:rPr>
          <w:rFonts w:ascii="Arial Narrow" w:eastAsia="Arial Narrow" w:hAnsi="Arial Narrow" w:cs="Arial Narrow"/>
          <w:spacing w:val="1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re 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k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ly to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abo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te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th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rs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po</w:t>
      </w:r>
      <w:r w:rsidRPr="00D65F39">
        <w:rPr>
          <w:rFonts w:ascii="Arial Narrow" w:eastAsia="Arial Narrow" w:hAnsi="Arial Narrow" w:cs="Arial Narrow"/>
          <w:sz w:val="28"/>
          <w:szCs w:val="28"/>
        </w:rPr>
        <w:t>rta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tly,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incr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se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nd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ir job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ing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k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e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re initi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tive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ho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hem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lves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>ig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 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h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 st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da</w:t>
      </w:r>
      <w:r w:rsidRPr="00D65F39">
        <w:rPr>
          <w:rFonts w:ascii="Arial Narrow" w:eastAsia="Arial Narrow" w:hAnsi="Arial Narrow" w:cs="Arial Narrow"/>
          <w:sz w:val="28"/>
          <w:szCs w:val="28"/>
        </w:rPr>
        <w:t>rd</w:t>
      </w:r>
      <w:r w:rsidRPr="00D65F39">
        <w:rPr>
          <w:rFonts w:ascii="Arial Narrow" w:eastAsia="Arial Narrow" w:hAnsi="Arial Narrow" w:cs="Arial Narrow"/>
          <w:spacing w:val="6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z w:val="28"/>
          <w:szCs w:val="28"/>
        </w:rPr>
        <w:t>.</w:t>
      </w:r>
    </w:p>
    <w:p w:rsidR="00B80D8F" w:rsidRDefault="00B80D8F">
      <w:pPr>
        <w:spacing w:before="7" w:line="180" w:lineRule="exact"/>
        <w:rPr>
          <w:sz w:val="19"/>
          <w:szCs w:val="19"/>
        </w:rPr>
      </w:pPr>
    </w:p>
    <w:p w:rsidR="00B80D8F" w:rsidRDefault="00B80D8F">
      <w:pPr>
        <w:spacing w:line="200" w:lineRule="exact"/>
      </w:pPr>
    </w:p>
    <w:p w:rsidR="00B80D8F" w:rsidRDefault="00B80D8F">
      <w:pPr>
        <w:spacing w:line="200" w:lineRule="exact"/>
      </w:pPr>
    </w:p>
    <w:p w:rsidR="00B80D8F" w:rsidRPr="00D65F39" w:rsidRDefault="00253DA8">
      <w:pPr>
        <w:ind w:left="1200" w:right="7630"/>
        <w:jc w:val="both"/>
        <w:rPr>
          <w:rFonts w:ascii="Century Gothic" w:eastAsia="Century Gothic" w:hAnsi="Century Gothic" w:cs="Century Gothic"/>
          <w:sz w:val="32"/>
          <w:szCs w:val="32"/>
        </w:rPr>
      </w:pP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SACS</w:t>
      </w:r>
      <w:r w:rsidRPr="00D65F39">
        <w:rPr>
          <w:rFonts w:ascii="Century Gothic" w:eastAsia="Century Gothic" w:hAnsi="Century Gothic" w:cs="Century Gothic"/>
          <w:b/>
          <w:color w:val="C92F92"/>
          <w:spacing w:val="-6"/>
          <w:sz w:val="32"/>
          <w:szCs w:val="32"/>
        </w:rPr>
        <w:t xml:space="preserve"> 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Re</w:t>
      </w:r>
      <w:r w:rsidRPr="00D65F39">
        <w:rPr>
          <w:rFonts w:ascii="Century Gothic" w:eastAsia="Century Gothic" w:hAnsi="Century Gothic" w:cs="Century Gothic"/>
          <w:b/>
          <w:color w:val="C92F92"/>
          <w:spacing w:val="1"/>
          <w:sz w:val="32"/>
          <w:szCs w:val="32"/>
        </w:rPr>
        <w:t>s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e</w:t>
      </w:r>
      <w:r w:rsidRPr="00D65F39">
        <w:rPr>
          <w:rFonts w:ascii="Century Gothic" w:eastAsia="Century Gothic" w:hAnsi="Century Gothic" w:cs="Century Gothic"/>
          <w:b/>
          <w:color w:val="C92F92"/>
          <w:spacing w:val="-1"/>
          <w:sz w:val="32"/>
          <w:szCs w:val="32"/>
        </w:rPr>
        <w:t>a</w:t>
      </w:r>
      <w:r w:rsidRPr="00D65F39">
        <w:rPr>
          <w:rFonts w:ascii="Century Gothic" w:eastAsia="Century Gothic" w:hAnsi="Century Gothic" w:cs="Century Gothic"/>
          <w:b/>
          <w:color w:val="C92F92"/>
          <w:spacing w:val="1"/>
          <w:sz w:val="32"/>
          <w:szCs w:val="32"/>
        </w:rPr>
        <w:t>r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ch</w:t>
      </w:r>
      <w:r w:rsidRPr="00D65F39">
        <w:rPr>
          <w:rFonts w:ascii="Century Gothic" w:eastAsia="Century Gothic" w:hAnsi="Century Gothic" w:cs="Century Gothic"/>
          <w:b/>
          <w:color w:val="C92F92"/>
          <w:spacing w:val="-10"/>
          <w:sz w:val="32"/>
          <w:szCs w:val="32"/>
        </w:rPr>
        <w:t xml:space="preserve"> 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&amp;</w:t>
      </w:r>
      <w:r w:rsidRPr="00D65F39">
        <w:rPr>
          <w:rFonts w:ascii="Century Gothic" w:eastAsia="Century Gothic" w:hAnsi="Century Gothic" w:cs="Century Gothic"/>
          <w:b/>
          <w:color w:val="C92F92"/>
          <w:spacing w:val="-2"/>
          <w:sz w:val="32"/>
          <w:szCs w:val="32"/>
        </w:rPr>
        <w:t xml:space="preserve"> </w:t>
      </w:r>
      <w:r w:rsidRPr="00D65F39">
        <w:rPr>
          <w:rFonts w:ascii="Century Gothic" w:eastAsia="Century Gothic" w:hAnsi="Century Gothic" w:cs="Century Gothic"/>
          <w:b/>
          <w:color w:val="C92F92"/>
          <w:spacing w:val="2"/>
          <w:sz w:val="32"/>
          <w:szCs w:val="32"/>
        </w:rPr>
        <w:t>T</w:t>
      </w:r>
      <w:r w:rsidRPr="00D65F39">
        <w:rPr>
          <w:rFonts w:ascii="Century Gothic" w:eastAsia="Century Gothic" w:hAnsi="Century Gothic" w:cs="Century Gothic"/>
          <w:b/>
          <w:color w:val="C92F92"/>
          <w:sz w:val="32"/>
          <w:szCs w:val="32"/>
        </w:rPr>
        <w:t>ool</w:t>
      </w:r>
    </w:p>
    <w:p w:rsidR="00B80D8F" w:rsidRDefault="00B80D8F">
      <w:pPr>
        <w:spacing w:before="1" w:line="100" w:lineRule="exact"/>
        <w:rPr>
          <w:sz w:val="11"/>
          <w:szCs w:val="11"/>
        </w:rPr>
      </w:pPr>
    </w:p>
    <w:p w:rsidR="00B80D8F" w:rsidRPr="00D65F39" w:rsidRDefault="00253DA8">
      <w:pPr>
        <w:spacing w:line="278" w:lineRule="auto"/>
        <w:ind w:left="1200" w:right="1342"/>
        <w:jc w:val="both"/>
        <w:rPr>
          <w:rFonts w:ascii="Arial Narrow" w:eastAsia="Arial Narrow" w:hAnsi="Arial Narrow" w:cs="Arial Narrow"/>
          <w:sz w:val="28"/>
          <w:szCs w:val="28"/>
        </w:rPr>
      </w:pPr>
      <w:r w:rsidRPr="00D65F39">
        <w:rPr>
          <w:rFonts w:ascii="Arial Narrow" w:eastAsia="Arial Narrow" w:hAnsi="Arial Narrow" w:cs="Arial Narrow"/>
          <w:sz w:val="28"/>
          <w:szCs w:val="28"/>
        </w:rPr>
        <w:t>In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2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01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5</w:t>
      </w:r>
      <w:r w:rsidRPr="00D65F39">
        <w:rPr>
          <w:rFonts w:ascii="Arial Narrow" w:eastAsia="Arial Narrow" w:hAnsi="Arial Narrow" w:cs="Arial Narrow"/>
          <w:sz w:val="28"/>
          <w:szCs w:val="28"/>
        </w:rPr>
        <w:t>,</w:t>
      </w:r>
      <w:r w:rsidRPr="00D65F39">
        <w:rPr>
          <w:rFonts w:ascii="Arial Narrow" w:eastAsia="Arial Narrow" w:hAnsi="Arial Narrow" w:cs="Arial Narrow"/>
          <w:spacing w:val="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b/>
          <w:spacing w:val="-1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b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b/>
          <w:spacing w:val="-3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rt</w:t>
      </w:r>
      <w:r w:rsidRPr="00D65F39">
        <w:rPr>
          <w:rFonts w:ascii="Arial Narrow" w:eastAsia="Arial Narrow" w:hAnsi="Arial Narrow" w:cs="Arial Narrow"/>
          <w:b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d w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th</w:t>
      </w:r>
      <w:r w:rsidRPr="00D65F39">
        <w:rPr>
          <w:rFonts w:ascii="Arial Narrow" w:eastAsia="Arial Narrow" w:hAnsi="Arial Narrow" w:cs="Arial Narrow"/>
          <w:b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De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ak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in U</w:t>
      </w:r>
      <w:r w:rsidRPr="00D65F39">
        <w:rPr>
          <w:rFonts w:ascii="Arial Narrow" w:eastAsia="Arial Narrow" w:hAnsi="Arial Narrow" w:cs="Arial Narrow"/>
          <w:b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ve</w:t>
      </w:r>
      <w:r w:rsidRPr="00D65F39">
        <w:rPr>
          <w:rFonts w:ascii="Arial Narrow" w:eastAsia="Arial Narrow" w:hAnsi="Arial Narrow" w:cs="Arial Narrow"/>
          <w:b/>
          <w:spacing w:val="-2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b/>
          <w:spacing w:val="1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b/>
          <w:spacing w:val="5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b/>
          <w:spacing w:val="-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b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b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st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2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6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0</w:t>
      </w:r>
      <w:r w:rsidRPr="00D65F39">
        <w:rPr>
          <w:rFonts w:ascii="Arial Narrow" w:eastAsia="Arial Narrow" w:hAnsi="Arial Narrow" w:cs="Arial Narrow"/>
          <w:sz w:val="28"/>
          <w:szCs w:val="28"/>
        </w:rPr>
        <w:t>0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Au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ralian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lo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s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o inv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sti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ga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k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y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rs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. </w:t>
      </w:r>
      <w:r w:rsidRPr="00D65F39">
        <w:rPr>
          <w:rFonts w:ascii="Arial Narrow" w:eastAsia="Arial Narrow" w:hAnsi="Arial Narrow" w:cs="Arial Narrow"/>
          <w:spacing w:val="6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th</w:t>
      </w:r>
      <w:r w:rsidRPr="00D65F39">
        <w:rPr>
          <w:rFonts w:ascii="Arial Narrow" w:eastAsia="Arial Narrow" w:hAnsi="Arial Narrow" w:cs="Arial Narrow"/>
          <w:sz w:val="28"/>
          <w:szCs w:val="28"/>
        </w:rPr>
        <w:t>is 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ud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z w:val="28"/>
          <w:szCs w:val="28"/>
        </w:rPr>
        <w:t>,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s c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sid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:</w:t>
      </w:r>
    </w:p>
    <w:p w:rsidR="00B80D8F" w:rsidRPr="00D65F39" w:rsidRDefault="00B80D8F">
      <w:pPr>
        <w:spacing w:before="5" w:line="180" w:lineRule="exact"/>
        <w:rPr>
          <w:sz w:val="28"/>
          <w:szCs w:val="28"/>
        </w:rPr>
      </w:pPr>
    </w:p>
    <w:p w:rsidR="007479D0" w:rsidRDefault="00253DA8">
      <w:pPr>
        <w:spacing w:line="276" w:lineRule="auto"/>
        <w:ind w:left="1628" w:right="3689"/>
        <w:rPr>
          <w:rFonts w:ascii="Arial Narrow" w:eastAsia="Arial Narrow" w:hAnsi="Arial Narrow" w:cs="Arial Narrow"/>
          <w:color w:val="000000"/>
          <w:sz w:val="28"/>
          <w:szCs w:val="28"/>
        </w:rPr>
      </w:pPr>
      <w:r w:rsidRPr="00D65F39">
        <w:rPr>
          <w:rFonts w:ascii="Arial Narrow" w:eastAsia="Arial Narrow" w:hAnsi="Arial Narrow" w:cs="Arial Narrow"/>
          <w:color w:val="C92F92"/>
          <w:spacing w:val="1"/>
          <w:sz w:val="28"/>
          <w:szCs w:val="28"/>
        </w:rPr>
        <w:t>Ene</w:t>
      </w:r>
      <w:r w:rsidRPr="00D65F39">
        <w:rPr>
          <w:rFonts w:ascii="Arial Narrow" w:eastAsia="Arial Narrow" w:hAnsi="Arial Narrow" w:cs="Arial Narrow"/>
          <w:color w:val="C92F92"/>
          <w:sz w:val="28"/>
          <w:szCs w:val="28"/>
        </w:rPr>
        <w:t xml:space="preserve">rgy:            </w:t>
      </w:r>
      <w:r w:rsidRPr="00D65F39">
        <w:rPr>
          <w:rFonts w:ascii="Arial Narrow" w:eastAsia="Arial Narrow" w:hAnsi="Arial Narrow" w:cs="Arial Narrow"/>
          <w:color w:val="C92F92"/>
          <w:spacing w:val="2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re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op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le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ing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to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rk</w:t>
      </w:r>
      <w:r w:rsidRPr="00D65F39">
        <w:rPr>
          <w:rFonts w:ascii="Arial Narrow" w:eastAsia="Arial Narrow" w:hAnsi="Arial Narrow" w:cs="Arial Narrow"/>
          <w:color w:val="000000"/>
          <w:spacing w:val="-3"/>
          <w:sz w:val="28"/>
          <w:szCs w:val="28"/>
        </w:rPr>
        <w:t xml:space="preserve"> </w:t>
      </w:r>
      <w:proofErr w:type="spellStart"/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ene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rgis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d</w:t>
      </w:r>
      <w:proofErr w:type="spellEnd"/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hu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sias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color w:val="000000"/>
          <w:spacing w:val="-3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? </w:t>
      </w:r>
    </w:p>
    <w:p w:rsidR="00B80D8F" w:rsidRPr="00D65F39" w:rsidRDefault="00253DA8">
      <w:pPr>
        <w:spacing w:line="276" w:lineRule="auto"/>
        <w:ind w:left="1628" w:right="3689"/>
        <w:rPr>
          <w:rFonts w:ascii="Arial Narrow" w:eastAsia="Arial Narrow" w:hAnsi="Arial Narrow" w:cs="Arial Narrow"/>
          <w:sz w:val="28"/>
          <w:szCs w:val="28"/>
        </w:rPr>
      </w:pPr>
      <w:bookmarkStart w:id="0" w:name="_GoBack"/>
      <w:bookmarkEnd w:id="0"/>
      <w:r w:rsidRPr="00D65F39">
        <w:rPr>
          <w:rFonts w:ascii="Arial Narrow" w:eastAsia="Arial Narrow" w:hAnsi="Arial Narrow" w:cs="Arial Narrow"/>
          <w:color w:val="C92F92"/>
          <w:sz w:val="28"/>
          <w:szCs w:val="28"/>
        </w:rPr>
        <w:t>Com</w:t>
      </w:r>
      <w:r w:rsidRPr="00D65F39">
        <w:rPr>
          <w:rFonts w:ascii="Arial Narrow" w:eastAsia="Arial Narrow" w:hAnsi="Arial Narrow" w:cs="Arial Narrow"/>
          <w:color w:val="C92F92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C92F92"/>
          <w:sz w:val="28"/>
          <w:szCs w:val="28"/>
        </w:rPr>
        <w:t>it</w:t>
      </w:r>
      <w:r w:rsidRPr="00D65F39">
        <w:rPr>
          <w:rFonts w:ascii="Arial Narrow" w:eastAsia="Arial Narrow" w:hAnsi="Arial Narrow" w:cs="Arial Narrow"/>
          <w:color w:val="C92F92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C92F92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color w:val="C92F92"/>
          <w:sz w:val="28"/>
          <w:szCs w:val="28"/>
        </w:rPr>
        <w:t xml:space="preserve">t:   </w:t>
      </w:r>
      <w:r w:rsidRPr="00D65F39">
        <w:rPr>
          <w:rFonts w:ascii="Arial Narrow" w:eastAsia="Arial Narrow" w:hAnsi="Arial Narrow" w:cs="Arial Narrow"/>
          <w:color w:val="C92F92"/>
          <w:spacing w:val="27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re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lo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ded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color w:val="000000"/>
          <w:spacing w:val="-3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he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ir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rol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s?</w:t>
      </w:r>
    </w:p>
    <w:p w:rsidR="00B80D8F" w:rsidRPr="00D65F39" w:rsidRDefault="00253DA8">
      <w:pPr>
        <w:spacing w:before="2"/>
        <w:ind w:left="1628"/>
        <w:rPr>
          <w:rFonts w:ascii="Arial" w:eastAsia="Arial" w:hAnsi="Arial" w:cs="Arial"/>
          <w:sz w:val="28"/>
          <w:szCs w:val="28"/>
        </w:rPr>
      </w:pPr>
      <w:r w:rsidRPr="00D65F39">
        <w:rPr>
          <w:rFonts w:ascii="Arial Narrow" w:eastAsia="Arial Narrow" w:hAnsi="Arial Narrow" w:cs="Arial Narrow"/>
          <w:color w:val="C92F92"/>
          <w:sz w:val="28"/>
          <w:szCs w:val="28"/>
        </w:rPr>
        <w:t xml:space="preserve">Flow:                </w:t>
      </w:r>
      <w:r w:rsidRPr="00D65F39">
        <w:rPr>
          <w:rFonts w:ascii="Arial Narrow" w:eastAsia="Arial Narrow" w:hAnsi="Arial Narrow" w:cs="Arial Narrow"/>
          <w:color w:val="C92F92"/>
          <w:spacing w:val="16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Are</w:t>
      </w:r>
      <w:r w:rsidRPr="00D65F39">
        <w:rPr>
          <w:rFonts w:ascii="Arial" w:eastAsia="Arial" w:hAnsi="Arial" w:cs="Arial"/>
          <w:color w:val="000000"/>
          <w:spacing w:val="5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p</w:t>
      </w:r>
      <w:r w:rsidRPr="00D65F39">
        <w:rPr>
          <w:rFonts w:ascii="Arial" w:eastAsia="Arial" w:hAnsi="Arial" w:cs="Arial"/>
          <w:color w:val="000000"/>
          <w:spacing w:val="-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op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le</w:t>
      </w:r>
      <w:r w:rsidRPr="00D65F39">
        <w:rPr>
          <w:rFonts w:ascii="Arial" w:eastAsia="Arial" w:hAnsi="Arial" w:cs="Arial"/>
          <w:color w:val="000000"/>
          <w:spacing w:val="6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spacing w:val="-2"/>
          <w:w w:val="81"/>
          <w:sz w:val="28"/>
          <w:szCs w:val="28"/>
        </w:rPr>
        <w:t>“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d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rawn</w:t>
      </w:r>
      <w:r w:rsidRPr="00D65F39">
        <w:rPr>
          <w:rFonts w:ascii="Arial" w:eastAsia="Arial" w:hAnsi="Arial" w:cs="Arial"/>
          <w:color w:val="000000"/>
          <w:spacing w:val="8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i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n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o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”</w:t>
      </w:r>
      <w:r w:rsidRPr="00D65F39">
        <w:rPr>
          <w:rFonts w:ascii="Arial" w:eastAsia="Arial" w:hAnsi="Arial" w:cs="Arial"/>
          <w:color w:val="000000"/>
          <w:spacing w:val="2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the</w:t>
      </w:r>
      <w:r w:rsidRPr="00D65F39">
        <w:rPr>
          <w:rFonts w:ascii="Arial" w:eastAsia="Arial" w:hAnsi="Arial" w:cs="Arial"/>
          <w:color w:val="000000"/>
          <w:spacing w:val="-2"/>
          <w:w w:val="81"/>
          <w:sz w:val="28"/>
          <w:szCs w:val="28"/>
        </w:rPr>
        <w:t>i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r</w:t>
      </w:r>
      <w:r w:rsidRPr="00D65F39">
        <w:rPr>
          <w:rFonts w:ascii="Arial" w:eastAsia="Arial" w:hAnsi="Arial" w:cs="Arial"/>
          <w:color w:val="000000"/>
          <w:spacing w:val="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work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so</w:t>
      </w:r>
      <w:r w:rsidRPr="00D65F39">
        <w:rPr>
          <w:rFonts w:ascii="Arial" w:eastAsia="Arial" w:hAnsi="Arial" w:cs="Arial"/>
          <w:color w:val="000000"/>
          <w:spacing w:val="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i</w:t>
      </w:r>
      <w:r w:rsidRPr="00D65F39">
        <w:rPr>
          <w:rFonts w:ascii="Arial" w:eastAsia="Arial" w:hAnsi="Arial" w:cs="Arial"/>
          <w:color w:val="000000"/>
          <w:spacing w:val="-1"/>
          <w:w w:val="81"/>
          <w:sz w:val="28"/>
          <w:szCs w:val="28"/>
        </w:rPr>
        <w:t>m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color w:val="000000"/>
          <w:spacing w:val="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s</w:t>
      </w:r>
      <w:r w:rsidRPr="00D65F39">
        <w:rPr>
          <w:rFonts w:ascii="Arial" w:eastAsia="Arial" w:hAnsi="Arial" w:cs="Arial"/>
          <w:color w:val="000000"/>
          <w:spacing w:val="-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e</w:t>
      </w:r>
      <w:r w:rsidRPr="00D65F39">
        <w:rPr>
          <w:rFonts w:ascii="Arial" w:eastAsia="Arial" w:hAnsi="Arial" w:cs="Arial"/>
          <w:color w:val="000000"/>
          <w:spacing w:val="-1"/>
          <w:w w:val="81"/>
          <w:sz w:val="28"/>
          <w:szCs w:val="28"/>
        </w:rPr>
        <w:t>m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s</w:t>
      </w:r>
      <w:r w:rsidRPr="00D65F39">
        <w:rPr>
          <w:rFonts w:ascii="Arial" w:eastAsia="Arial" w:hAnsi="Arial" w:cs="Arial"/>
          <w:color w:val="000000"/>
          <w:spacing w:val="6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spacing w:val="1"/>
          <w:w w:val="81"/>
          <w:sz w:val="28"/>
          <w:szCs w:val="28"/>
        </w:rPr>
        <w:t>t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o</w:t>
      </w:r>
      <w:r w:rsidRPr="00D65F39">
        <w:rPr>
          <w:rFonts w:ascii="Arial" w:eastAsia="Arial" w:hAnsi="Arial" w:cs="Arial"/>
          <w:color w:val="000000"/>
          <w:spacing w:val="4"/>
          <w:w w:val="81"/>
          <w:sz w:val="28"/>
          <w:szCs w:val="28"/>
        </w:rPr>
        <w:t xml:space="preserve"> </w:t>
      </w:r>
      <w:r w:rsidRPr="00D65F39">
        <w:rPr>
          <w:rFonts w:ascii="Arial" w:eastAsia="Arial" w:hAnsi="Arial" w:cs="Arial"/>
          <w:color w:val="000000"/>
          <w:spacing w:val="1"/>
          <w:w w:val="82"/>
          <w:sz w:val="28"/>
          <w:szCs w:val="28"/>
        </w:rPr>
        <w:t>f</w:t>
      </w:r>
      <w:r w:rsidRPr="00D65F39">
        <w:rPr>
          <w:rFonts w:ascii="Arial" w:eastAsia="Arial" w:hAnsi="Arial" w:cs="Arial"/>
          <w:color w:val="000000"/>
          <w:w w:val="81"/>
          <w:sz w:val="28"/>
          <w:szCs w:val="28"/>
        </w:rPr>
        <w:t>l</w:t>
      </w:r>
      <w:r w:rsidRPr="00D65F39">
        <w:rPr>
          <w:rFonts w:ascii="Arial" w:eastAsia="Arial" w:hAnsi="Arial" w:cs="Arial"/>
          <w:color w:val="000000"/>
          <w:spacing w:val="-3"/>
          <w:w w:val="81"/>
          <w:sz w:val="28"/>
          <w:szCs w:val="28"/>
        </w:rPr>
        <w:t>y</w:t>
      </w:r>
      <w:r w:rsidRPr="00D65F39">
        <w:rPr>
          <w:rFonts w:ascii="Arial" w:eastAsia="Arial" w:hAnsi="Arial" w:cs="Arial"/>
          <w:color w:val="000000"/>
          <w:w w:val="82"/>
          <w:sz w:val="28"/>
          <w:szCs w:val="28"/>
        </w:rPr>
        <w:t>?</w:t>
      </w:r>
    </w:p>
    <w:p w:rsidR="00B80D8F" w:rsidRPr="00D65F39" w:rsidRDefault="00B80D8F">
      <w:pPr>
        <w:spacing w:before="3" w:line="180" w:lineRule="exact"/>
        <w:rPr>
          <w:sz w:val="28"/>
          <w:szCs w:val="28"/>
        </w:rPr>
      </w:pPr>
    </w:p>
    <w:p w:rsidR="00B80D8F" w:rsidRPr="00D65F39" w:rsidRDefault="00253DA8">
      <w:pPr>
        <w:spacing w:line="320" w:lineRule="atLeast"/>
        <w:ind w:left="1200" w:right="1336"/>
        <w:jc w:val="both"/>
        <w:rPr>
          <w:rFonts w:ascii="Arial Narrow" w:eastAsia="Arial Narrow" w:hAnsi="Arial Narrow" w:cs="Arial Narrow"/>
          <w:sz w:val="28"/>
          <w:szCs w:val="28"/>
        </w:rPr>
      </w:pP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e </w:t>
      </w:r>
      <w:r w:rsidRPr="00D65F39">
        <w:rPr>
          <w:rFonts w:ascii="Arial Narrow" w:eastAsia="Arial Narrow" w:hAnsi="Arial Narrow" w:cs="Arial Narrow"/>
          <w:spacing w:val="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ou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d </w:t>
      </w:r>
      <w:r w:rsidRPr="00D65F39">
        <w:rPr>
          <w:rFonts w:ascii="Arial Narrow" w:eastAsia="Arial Narrow" w:hAnsi="Arial Narrow" w:cs="Arial Narrow"/>
          <w:spacing w:val="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t </w:t>
      </w:r>
      <w:r w:rsidRPr="00D65F39">
        <w:rPr>
          <w:rFonts w:ascii="Arial Narrow" w:eastAsia="Arial Narrow" w:hAnsi="Arial Narrow" w:cs="Arial Narrow"/>
          <w:spacing w:val="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e </w:t>
      </w:r>
      <w:r w:rsidRPr="00D65F39">
        <w:rPr>
          <w:rFonts w:ascii="Arial Narrow" w:eastAsia="Arial Narrow" w:hAnsi="Arial Narrow" w:cs="Arial Narrow"/>
          <w:spacing w:val="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l 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ct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rs 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which 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ine </w:t>
      </w:r>
      <w:r w:rsidRPr="00D65F39">
        <w:rPr>
          <w:rFonts w:ascii="Arial Narrow" w:eastAsia="Arial Narrow" w:hAnsi="Arial Narrow" w:cs="Arial Narrow"/>
          <w:spacing w:val="5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lev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ls 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f 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ga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t 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re </w:t>
      </w:r>
      <w:r w:rsidRPr="00D65F39">
        <w:rPr>
          <w:rFonts w:ascii="Arial Narrow" w:eastAsia="Arial Narrow" w:hAnsi="Arial Narrow" w:cs="Arial Narrow"/>
          <w:spacing w:val="1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jo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>b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, 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ea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m 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d </w:t>
      </w:r>
      <w:proofErr w:type="spellStart"/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is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proofErr w:type="spellEnd"/>
      <w:r w:rsidRPr="00D65F39">
        <w:rPr>
          <w:rFonts w:ascii="Arial Narrow" w:eastAsia="Arial Narrow" w:hAnsi="Arial Narrow" w:cs="Arial Narrow"/>
          <w:sz w:val="28"/>
          <w:szCs w:val="28"/>
        </w:rPr>
        <w:t xml:space="preserve"> res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ou</w:t>
      </w:r>
      <w:r w:rsidRPr="00D65F39">
        <w:rPr>
          <w:rFonts w:ascii="Arial Narrow" w:eastAsia="Arial Narrow" w:hAnsi="Arial Narrow" w:cs="Arial Narrow"/>
          <w:sz w:val="28"/>
          <w:szCs w:val="28"/>
        </w:rPr>
        <w:t>rces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ll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s l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de</w:t>
      </w:r>
      <w:r w:rsidRPr="00D65F39">
        <w:rPr>
          <w:rFonts w:ascii="Arial Narrow" w:eastAsia="Arial Narrow" w:hAnsi="Arial Narrow" w:cs="Arial Narrow"/>
          <w:sz w:val="28"/>
          <w:szCs w:val="28"/>
        </w:rPr>
        <w:t>rshi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.</w:t>
      </w:r>
    </w:p>
    <w:p w:rsidR="00B80D8F" w:rsidRDefault="00B80D8F">
      <w:pPr>
        <w:spacing w:before="8" w:line="180" w:lineRule="exact"/>
        <w:rPr>
          <w:sz w:val="18"/>
          <w:szCs w:val="18"/>
        </w:rPr>
      </w:pPr>
    </w:p>
    <w:p w:rsidR="00B80D8F" w:rsidRDefault="00D65F39">
      <w:pPr>
        <w:spacing w:line="200" w:lineRule="exact"/>
      </w:pPr>
      <w:r>
        <w:rPr>
          <w:noProof/>
          <w:lang w:val="en-AU" w:eastAsia="en-AU"/>
        </w:rPr>
        <w:drawing>
          <wp:inline distT="0" distB="0" distL="0" distR="0">
            <wp:extent cx="7372350" cy="4486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8F" w:rsidRDefault="00D65F39">
      <w:pPr>
        <w:spacing w:before="2" w:line="160" w:lineRule="exact"/>
        <w:rPr>
          <w:sz w:val="17"/>
          <w:szCs w:val="17"/>
        </w:rPr>
      </w:pPr>
      <w:r>
        <w:rPr>
          <w:noProof/>
          <w:sz w:val="17"/>
          <w:szCs w:val="17"/>
          <w:lang w:val="en-AU" w:eastAsia="en-AU"/>
        </w:rPr>
        <w:drawing>
          <wp:inline distT="0" distB="0" distL="0" distR="0">
            <wp:extent cx="7372350" cy="448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8F" w:rsidRDefault="00D65F39">
      <w:pPr>
        <w:spacing w:line="200" w:lineRule="exact"/>
      </w:pPr>
      <w:r>
        <w:rPr>
          <w:noProof/>
          <w:lang w:val="en-AU" w:eastAsia="en-AU"/>
        </w:rPr>
        <w:drawing>
          <wp:inline distT="0" distB="0" distL="0" distR="0" wp14:anchorId="24CE7632">
            <wp:extent cx="5736590" cy="34874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348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0D8F" w:rsidRDefault="00B80D8F">
      <w:pPr>
        <w:spacing w:before="14" w:line="240" w:lineRule="exact"/>
        <w:rPr>
          <w:sz w:val="24"/>
          <w:szCs w:val="24"/>
        </w:rPr>
      </w:pPr>
    </w:p>
    <w:p w:rsidR="00D65F39" w:rsidRDefault="00D65F39">
      <w:pPr>
        <w:spacing w:before="30"/>
        <w:ind w:left="1200"/>
        <w:rPr>
          <w:rFonts w:ascii="Arial Narrow" w:eastAsia="Arial Narrow" w:hAnsi="Arial Narrow" w:cs="Arial Narrow"/>
          <w:spacing w:val="-1"/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7391FABA" wp14:editId="424CA244">
            <wp:extent cx="5734050" cy="34861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F39" w:rsidRDefault="00D65F39">
      <w:pPr>
        <w:spacing w:before="30"/>
        <w:ind w:left="1200"/>
        <w:rPr>
          <w:rFonts w:ascii="Arial Narrow" w:eastAsia="Arial Narrow" w:hAnsi="Arial Narrow" w:cs="Arial Narrow"/>
          <w:spacing w:val="-1"/>
          <w:sz w:val="24"/>
          <w:szCs w:val="24"/>
        </w:rPr>
      </w:pPr>
    </w:p>
    <w:p w:rsidR="00B80D8F" w:rsidRPr="00D65F39" w:rsidRDefault="00253DA8" w:rsidP="00D65F39">
      <w:pPr>
        <w:spacing w:before="30" w:line="277" w:lineRule="auto"/>
        <w:ind w:left="720" w:right="1343"/>
        <w:jc w:val="both"/>
        <w:rPr>
          <w:rFonts w:ascii="Arial Narrow" w:eastAsia="Arial Narrow" w:hAnsi="Arial Narrow" w:cs="Arial Narrow"/>
          <w:sz w:val="28"/>
          <w:szCs w:val="28"/>
        </w:rPr>
      </w:pPr>
      <w:r w:rsidRPr="00D65F39">
        <w:rPr>
          <w:rFonts w:ascii="Arial Narrow" w:eastAsia="Arial Narrow" w:hAnsi="Arial Narrow" w:cs="Arial Narrow"/>
          <w:sz w:val="28"/>
          <w:szCs w:val="28"/>
        </w:rPr>
        <w:t>Us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insi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>ts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ga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from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ou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ry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res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ea</w:t>
      </w:r>
      <w:r w:rsidRPr="00D65F39">
        <w:rPr>
          <w:rFonts w:ascii="Arial Narrow" w:eastAsia="Arial Narrow" w:hAnsi="Arial Narrow" w:cs="Arial Narrow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6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>, we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ha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v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cre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f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que</w:t>
      </w:r>
      <w:r w:rsidRPr="00D65F39">
        <w:rPr>
          <w:rFonts w:ascii="Arial Narrow" w:eastAsia="Arial Narrow" w:hAnsi="Arial Narrow" w:cs="Arial Narrow"/>
          <w:sz w:val="28"/>
          <w:szCs w:val="28"/>
        </w:rPr>
        <w:t>st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on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ss </w:t>
      </w:r>
      <w:proofErr w:type="spellStart"/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rg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an</w:t>
      </w:r>
      <w:r w:rsidRPr="00D65F39">
        <w:rPr>
          <w:rFonts w:ascii="Arial Narrow" w:eastAsia="Arial Narrow" w:hAnsi="Arial Narrow" w:cs="Arial Narrow"/>
          <w:sz w:val="28"/>
          <w:szCs w:val="28"/>
        </w:rPr>
        <w:t>is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  <w:proofErr w:type="spellEnd"/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cl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te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z w:val="28"/>
          <w:szCs w:val="28"/>
        </w:rPr>
        <w:t>iv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in</w:t>
      </w:r>
      <w:r w:rsidRPr="00D65F39">
        <w:rPr>
          <w:rFonts w:ascii="Arial Narrow" w:eastAsia="Arial Narrow" w:hAnsi="Arial Narrow" w:cs="Arial Narrow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ab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l</w:t>
      </w:r>
      <w:r w:rsidRPr="00D65F39">
        <w:rPr>
          <w:rFonts w:ascii="Arial Narrow" w:eastAsia="Arial Narrow" w:hAnsi="Arial Narrow" w:cs="Arial Narrow"/>
          <w:sz w:val="28"/>
          <w:szCs w:val="28"/>
        </w:rPr>
        <w:t>ity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to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fi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ho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ag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4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>y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ou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r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sz w:val="28"/>
          <w:szCs w:val="28"/>
        </w:rPr>
        <w:t>loy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3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w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 xml:space="preserve">which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sz w:val="28"/>
          <w:szCs w:val="28"/>
        </w:rPr>
        <w:t>s y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ou</w:t>
      </w:r>
      <w:r w:rsidRPr="00D65F39">
        <w:rPr>
          <w:rFonts w:ascii="Arial Narrow" w:eastAsia="Arial Narrow" w:hAnsi="Arial Narrow" w:cs="Arial Narrow"/>
          <w:sz w:val="28"/>
          <w:szCs w:val="28"/>
        </w:rPr>
        <w:t>ld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fo</w:t>
      </w:r>
      <w:r w:rsidRPr="00D65F39">
        <w:rPr>
          <w:rFonts w:ascii="Arial Narrow" w:eastAsia="Arial Narrow" w:hAnsi="Arial Narrow" w:cs="Arial Narrow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mp</w:t>
      </w:r>
      <w:r w:rsidRPr="00D65F39">
        <w:rPr>
          <w:rFonts w:ascii="Arial Narrow" w:eastAsia="Arial Narrow" w:hAnsi="Arial Narrow" w:cs="Arial Narrow"/>
          <w:sz w:val="28"/>
          <w:szCs w:val="28"/>
        </w:rPr>
        <w:t>rov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en</w:t>
      </w:r>
      <w:r w:rsidRPr="00D65F39">
        <w:rPr>
          <w:rFonts w:ascii="Arial Narrow" w:eastAsia="Arial Narrow" w:hAnsi="Arial Narrow" w:cs="Arial Narrow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fo</w:t>
      </w:r>
      <w:r w:rsidRPr="00D65F39">
        <w:rPr>
          <w:rFonts w:ascii="Arial Narrow" w:eastAsia="Arial Narrow" w:hAnsi="Arial Narrow" w:cs="Arial Narrow"/>
          <w:sz w:val="28"/>
          <w:szCs w:val="28"/>
        </w:rPr>
        <w:t>rt</w:t>
      </w:r>
      <w:r w:rsidRPr="00D65F39">
        <w:rPr>
          <w:rFonts w:ascii="Arial Narrow" w:eastAsia="Arial Narrow" w:hAnsi="Arial Narrow" w:cs="Arial Narrow"/>
          <w:spacing w:val="-3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sz w:val="28"/>
          <w:szCs w:val="28"/>
        </w:rPr>
        <w:t>.</w:t>
      </w:r>
    </w:p>
    <w:p w:rsidR="00B80D8F" w:rsidRPr="00D65F39" w:rsidRDefault="00B80D8F">
      <w:pPr>
        <w:spacing w:before="1" w:line="200" w:lineRule="exact"/>
        <w:rPr>
          <w:sz w:val="28"/>
          <w:szCs w:val="28"/>
        </w:rPr>
      </w:pPr>
    </w:p>
    <w:p w:rsidR="00B80D8F" w:rsidRPr="00D65F39" w:rsidRDefault="00253DA8">
      <w:pPr>
        <w:ind w:left="1200" w:right="8478"/>
        <w:jc w:val="both"/>
        <w:rPr>
          <w:rFonts w:ascii="Arial Narrow" w:eastAsia="Arial Narrow" w:hAnsi="Arial Narrow" w:cs="Arial Narrow"/>
          <w:sz w:val="28"/>
          <w:szCs w:val="28"/>
        </w:rPr>
      </w:pP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Ben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sz w:val="28"/>
          <w:szCs w:val="28"/>
        </w:rPr>
        <w:t>fits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 xml:space="preserve"> o</w:t>
      </w:r>
      <w:r w:rsidRPr="00D65F39">
        <w:rPr>
          <w:rFonts w:ascii="Arial Narrow" w:eastAsia="Arial Narrow" w:hAnsi="Arial Narrow" w:cs="Arial Narrow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SA</w:t>
      </w:r>
      <w:r w:rsidRPr="00D65F39">
        <w:rPr>
          <w:rFonts w:ascii="Arial Narrow" w:eastAsia="Arial Narrow" w:hAnsi="Arial Narrow" w:cs="Arial Narrow"/>
          <w:sz w:val="28"/>
          <w:szCs w:val="28"/>
        </w:rPr>
        <w:t>CS</w:t>
      </w:r>
      <w:r w:rsidRPr="00D65F39">
        <w:rPr>
          <w:rFonts w:ascii="Arial Narrow" w:eastAsia="Arial Narrow" w:hAnsi="Arial Narrow" w:cs="Arial Narrow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sz w:val="28"/>
          <w:szCs w:val="28"/>
        </w:rPr>
        <w:t>l</w:t>
      </w:r>
    </w:p>
    <w:p w:rsidR="00B80D8F" w:rsidRPr="00D65F39" w:rsidRDefault="00B80D8F">
      <w:pPr>
        <w:spacing w:before="19" w:line="220" w:lineRule="exact"/>
        <w:rPr>
          <w:sz w:val="28"/>
          <w:szCs w:val="28"/>
        </w:rPr>
      </w:pPr>
    </w:p>
    <w:p w:rsidR="00B80D8F" w:rsidRPr="00D65F39" w:rsidRDefault="00253DA8">
      <w:pPr>
        <w:ind w:left="1560"/>
        <w:rPr>
          <w:rFonts w:ascii="Arial Narrow" w:eastAsia="Arial Narrow" w:hAnsi="Arial Narrow" w:cs="Arial Narrow"/>
          <w:sz w:val="28"/>
          <w:szCs w:val="28"/>
        </w:rPr>
      </w:pPr>
      <w:proofErr w:type="gramStart"/>
      <w:r w:rsidRPr="00D65F39">
        <w:rPr>
          <w:rFonts w:ascii="Symbol" w:eastAsia="Symbol" w:hAnsi="Symbol" w:cs="Symbol"/>
          <w:color w:val="C92F92"/>
          <w:sz w:val="28"/>
          <w:szCs w:val="28"/>
        </w:rPr>
        <w:t></w:t>
      </w:r>
      <w:r w:rsidRPr="00D65F39">
        <w:rPr>
          <w:color w:val="C92F92"/>
          <w:sz w:val="28"/>
          <w:szCs w:val="28"/>
        </w:rPr>
        <w:t xml:space="preserve"> </w:t>
      </w:r>
      <w:r w:rsidRPr="00D65F39">
        <w:rPr>
          <w:color w:val="C92F92"/>
          <w:spacing w:val="59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Au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stral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a</w:t>
      </w:r>
      <w:proofErr w:type="gramEnd"/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tive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>c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pa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color w:val="000000"/>
          <w:spacing w:val="-4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p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rov</w:t>
      </w:r>
      <w:r w:rsidRPr="00D65F39">
        <w:rPr>
          <w:rFonts w:ascii="Arial Narrow" w:eastAsia="Arial Narrow" w:hAnsi="Arial Narrow" w:cs="Arial Narrow"/>
          <w:color w:val="000000"/>
          <w:spacing w:val="-3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de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d</w:t>
      </w:r>
    </w:p>
    <w:p w:rsidR="00B80D8F" w:rsidRPr="00D65F39" w:rsidRDefault="00253DA8">
      <w:pPr>
        <w:spacing w:before="39"/>
        <w:ind w:left="1560"/>
        <w:rPr>
          <w:rFonts w:ascii="Arial Narrow" w:eastAsia="Arial Narrow" w:hAnsi="Arial Narrow" w:cs="Arial Narrow"/>
          <w:sz w:val="28"/>
          <w:szCs w:val="28"/>
        </w:rPr>
      </w:pPr>
      <w:proofErr w:type="gramStart"/>
      <w:r w:rsidRPr="00D65F39">
        <w:rPr>
          <w:rFonts w:ascii="Symbol" w:eastAsia="Symbol" w:hAnsi="Symbol" w:cs="Symbol"/>
          <w:color w:val="C92F92"/>
          <w:sz w:val="28"/>
          <w:szCs w:val="28"/>
        </w:rPr>
        <w:t></w:t>
      </w:r>
      <w:r w:rsidRPr="00D65F39">
        <w:rPr>
          <w:color w:val="C92F92"/>
          <w:sz w:val="28"/>
          <w:szCs w:val="28"/>
        </w:rPr>
        <w:t xml:space="preserve"> </w:t>
      </w:r>
      <w:r w:rsidRPr="00D65F39">
        <w:rPr>
          <w:color w:val="C92F92"/>
          <w:spacing w:val="59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n</w:t>
      </w:r>
      <w:proofErr w:type="gramEnd"/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o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ha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ve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ad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inist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 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l 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tirely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r 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ma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na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g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in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color w:val="000000"/>
          <w:spacing w:val="6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u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se</w:t>
      </w:r>
    </w:p>
    <w:p w:rsidR="00B80D8F" w:rsidRPr="00D65F39" w:rsidRDefault="00253DA8">
      <w:pPr>
        <w:spacing w:before="39"/>
        <w:ind w:left="1560"/>
        <w:rPr>
          <w:rFonts w:ascii="Arial Narrow" w:eastAsia="Arial Narrow" w:hAnsi="Arial Narrow" w:cs="Arial Narrow"/>
          <w:sz w:val="28"/>
          <w:szCs w:val="28"/>
        </w:rPr>
      </w:pPr>
      <w:proofErr w:type="gramStart"/>
      <w:r w:rsidRPr="00D65F39">
        <w:rPr>
          <w:rFonts w:ascii="Symbol" w:eastAsia="Symbol" w:hAnsi="Symbol" w:cs="Symbol"/>
          <w:color w:val="C92F92"/>
          <w:sz w:val="28"/>
          <w:szCs w:val="28"/>
        </w:rPr>
        <w:t></w:t>
      </w:r>
      <w:r w:rsidRPr="00D65F39">
        <w:rPr>
          <w:color w:val="C92F92"/>
          <w:sz w:val="28"/>
          <w:szCs w:val="28"/>
        </w:rPr>
        <w:t xml:space="preserve"> </w:t>
      </w:r>
      <w:r w:rsidRPr="00D65F39">
        <w:rPr>
          <w:color w:val="C92F92"/>
          <w:spacing w:val="59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Cost</w:t>
      </w:r>
      <w:proofErr w:type="gramEnd"/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ctive</w:t>
      </w:r>
    </w:p>
    <w:p w:rsidR="00B80D8F" w:rsidRPr="00D65F39" w:rsidRDefault="00253DA8">
      <w:pPr>
        <w:spacing w:before="37"/>
        <w:ind w:left="1560"/>
        <w:rPr>
          <w:rFonts w:ascii="Arial Narrow" w:eastAsia="Arial Narrow" w:hAnsi="Arial Narrow" w:cs="Arial Narrow"/>
          <w:sz w:val="28"/>
          <w:szCs w:val="28"/>
        </w:rPr>
      </w:pPr>
      <w:proofErr w:type="gramStart"/>
      <w:r w:rsidRPr="00D65F39">
        <w:rPr>
          <w:rFonts w:ascii="Symbol" w:eastAsia="Symbol" w:hAnsi="Symbol" w:cs="Symbol"/>
          <w:color w:val="C92F92"/>
          <w:sz w:val="28"/>
          <w:szCs w:val="28"/>
        </w:rPr>
        <w:t></w:t>
      </w:r>
      <w:r w:rsidRPr="00D65F39">
        <w:rPr>
          <w:color w:val="C92F92"/>
          <w:sz w:val="28"/>
          <w:szCs w:val="28"/>
        </w:rPr>
        <w:t xml:space="preserve"> </w:t>
      </w:r>
      <w:r w:rsidRPr="00D65F39">
        <w:rPr>
          <w:color w:val="C92F92"/>
          <w:spacing w:val="59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n</w:t>
      </w:r>
      <w:proofErr w:type="gramEnd"/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ad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de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d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q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ue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sti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s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p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ro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b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y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fu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color w:val="000000"/>
          <w:spacing w:val="-3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h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 ar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 xml:space="preserve">s 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f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in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te</w:t>
      </w:r>
      <w:r w:rsidRPr="00D65F39">
        <w:rPr>
          <w:rFonts w:ascii="Arial Narrow" w:eastAsia="Arial Narrow" w:hAnsi="Arial Narrow" w:cs="Arial Narrow"/>
          <w:color w:val="000000"/>
          <w:spacing w:val="-3"/>
          <w:sz w:val="28"/>
          <w:szCs w:val="28"/>
        </w:rPr>
        <w:t>r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st</w:t>
      </w:r>
    </w:p>
    <w:p w:rsidR="00B80D8F" w:rsidRPr="00D65F39" w:rsidRDefault="00253DA8">
      <w:pPr>
        <w:spacing w:before="42"/>
        <w:ind w:left="1560"/>
        <w:rPr>
          <w:rFonts w:ascii="Arial Narrow" w:eastAsia="Arial Narrow" w:hAnsi="Arial Narrow" w:cs="Arial Narrow"/>
          <w:sz w:val="28"/>
          <w:szCs w:val="28"/>
        </w:rPr>
        <w:sectPr w:rsidR="00B80D8F" w:rsidRPr="00D65F39">
          <w:headerReference w:type="default" r:id="rId10"/>
          <w:footerReference w:type="default" r:id="rId11"/>
          <w:pgSz w:w="11920" w:h="16840"/>
          <w:pgMar w:top="1140" w:right="60" w:bottom="280" w:left="240" w:header="250" w:footer="1094" w:gutter="0"/>
          <w:cols w:space="720"/>
        </w:sectPr>
      </w:pPr>
      <w:proofErr w:type="gramStart"/>
      <w:r w:rsidRPr="00D65F39">
        <w:rPr>
          <w:rFonts w:ascii="Symbol" w:eastAsia="Symbol" w:hAnsi="Symbol" w:cs="Symbol"/>
          <w:color w:val="C92F92"/>
          <w:sz w:val="28"/>
          <w:szCs w:val="28"/>
        </w:rPr>
        <w:t></w:t>
      </w:r>
      <w:r w:rsidRPr="00D65F39">
        <w:rPr>
          <w:color w:val="C92F92"/>
          <w:sz w:val="28"/>
          <w:szCs w:val="28"/>
        </w:rPr>
        <w:t xml:space="preserve"> </w:t>
      </w:r>
      <w:r w:rsidRPr="00D65F39">
        <w:rPr>
          <w:color w:val="C92F92"/>
          <w:spacing w:val="59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Re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po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rting</w:t>
      </w:r>
      <w:proofErr w:type="gramEnd"/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proofErr w:type="spellStart"/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Org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color w:val="000000"/>
          <w:spacing w:val="-3"/>
          <w:sz w:val="28"/>
          <w:szCs w:val="28"/>
        </w:rPr>
        <w:t>s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ti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o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n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l</w:t>
      </w:r>
      <w:proofErr w:type="spellEnd"/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,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Div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i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sio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na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l, T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ea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m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 xml:space="preserve"> 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(</w:t>
      </w:r>
      <w:r w:rsidRPr="00D65F39">
        <w:rPr>
          <w:rFonts w:ascii="Arial Narrow" w:eastAsia="Arial Narrow" w:hAnsi="Arial Narrow" w:cs="Arial Narrow"/>
          <w:color w:val="000000"/>
          <w:spacing w:val="-2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tc</w:t>
      </w:r>
      <w:r w:rsidRPr="00D65F39">
        <w:rPr>
          <w:rFonts w:ascii="Arial Narrow" w:eastAsia="Arial Narrow" w:hAnsi="Arial Narrow" w:cs="Arial Narrow"/>
          <w:color w:val="000000"/>
          <w:spacing w:val="1"/>
          <w:sz w:val="28"/>
          <w:szCs w:val="28"/>
        </w:rPr>
        <w:t>.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) lev</w:t>
      </w:r>
      <w:r w:rsidRPr="00D65F39">
        <w:rPr>
          <w:rFonts w:ascii="Arial Narrow" w:eastAsia="Arial Narrow" w:hAnsi="Arial Narrow" w:cs="Arial Narrow"/>
          <w:color w:val="000000"/>
          <w:spacing w:val="-1"/>
          <w:sz w:val="28"/>
          <w:szCs w:val="28"/>
        </w:rPr>
        <w:t>e</w:t>
      </w:r>
      <w:r w:rsidRPr="00D65F39">
        <w:rPr>
          <w:rFonts w:ascii="Arial Narrow" w:eastAsia="Arial Narrow" w:hAnsi="Arial Narrow" w:cs="Arial Narrow"/>
          <w:color w:val="000000"/>
          <w:sz w:val="28"/>
          <w:szCs w:val="28"/>
        </w:rPr>
        <w:t>l</w:t>
      </w:r>
    </w:p>
    <w:p w:rsidR="00B80D8F" w:rsidRDefault="00B80D8F">
      <w:pPr>
        <w:spacing w:before="3" w:line="120" w:lineRule="exact"/>
        <w:rPr>
          <w:sz w:val="13"/>
          <w:szCs w:val="13"/>
        </w:rPr>
      </w:pPr>
    </w:p>
    <w:p w:rsidR="00B80D8F" w:rsidRDefault="00253DA8">
      <w:pPr>
        <w:ind w:left="1200"/>
        <w:rPr>
          <w:rFonts w:ascii="Century Gothic" w:eastAsia="Century Gothic" w:hAnsi="Century Gothic" w:cs="Century Gothic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354370"/>
          <w:sz w:val="36"/>
          <w:szCs w:val="36"/>
        </w:rPr>
        <w:t>Appendix 1: SACS</w:t>
      </w:r>
      <w:r>
        <w:rPr>
          <w:rFonts w:ascii="Century Gothic" w:eastAsia="Century Gothic" w:hAnsi="Century Gothic" w:cs="Century Gothic"/>
          <w:b/>
          <w:color w:val="354370"/>
          <w:spacing w:val="1"/>
          <w:sz w:val="36"/>
          <w:szCs w:val="36"/>
        </w:rPr>
        <w:t xml:space="preserve"> </w:t>
      </w:r>
      <w:r>
        <w:rPr>
          <w:rFonts w:ascii="Century Gothic" w:eastAsia="Century Gothic" w:hAnsi="Century Gothic" w:cs="Century Gothic"/>
          <w:b/>
          <w:color w:val="354370"/>
          <w:sz w:val="36"/>
          <w:szCs w:val="36"/>
        </w:rPr>
        <w:t>Subset of Questions</w:t>
      </w:r>
    </w:p>
    <w:p w:rsidR="00B80D8F" w:rsidRDefault="00B80D8F">
      <w:pPr>
        <w:spacing w:before="2" w:line="260" w:lineRule="exact"/>
        <w:rPr>
          <w:sz w:val="26"/>
          <w:szCs w:val="26"/>
        </w:rPr>
      </w:pPr>
    </w:p>
    <w:p w:rsidR="00B80D8F" w:rsidRDefault="00253DA8">
      <w:pPr>
        <w:ind w:left="120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sz w:val="22"/>
          <w:szCs w:val="22"/>
        </w:rPr>
        <w:t>elow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is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of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io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from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the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SAC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ma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 xml:space="preserve">. 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ants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are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sk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respond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ite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s</w:t>
      </w:r>
    </w:p>
    <w:p w:rsidR="00B80D8F" w:rsidRDefault="00253DA8">
      <w:pPr>
        <w:spacing w:line="240" w:lineRule="exact"/>
        <w:ind w:left="1200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w w:val="81"/>
          <w:sz w:val="22"/>
          <w:szCs w:val="22"/>
        </w:rPr>
        <w:t>on</w:t>
      </w:r>
      <w:proofErr w:type="gramEnd"/>
      <w:r>
        <w:rPr>
          <w:rFonts w:ascii="Arial" w:eastAsia="Arial" w:hAnsi="Arial" w:cs="Arial"/>
          <w:spacing w:val="3"/>
          <w:w w:val="81"/>
          <w:sz w:val="22"/>
          <w:szCs w:val="22"/>
        </w:rPr>
        <w:t xml:space="preserve"> </w:t>
      </w:r>
      <w:r>
        <w:rPr>
          <w:rFonts w:ascii="Arial" w:eastAsia="Arial" w:hAnsi="Arial" w:cs="Arial"/>
          <w:w w:val="81"/>
          <w:sz w:val="22"/>
          <w:szCs w:val="22"/>
        </w:rPr>
        <w:t>a</w:t>
      </w:r>
      <w:r>
        <w:rPr>
          <w:rFonts w:ascii="Arial" w:eastAsia="Arial" w:hAnsi="Arial" w:cs="Arial"/>
          <w:spacing w:val="2"/>
          <w:w w:val="8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w w:val="81"/>
          <w:sz w:val="22"/>
          <w:szCs w:val="22"/>
        </w:rPr>
        <w:t>s</w:t>
      </w:r>
      <w:r>
        <w:rPr>
          <w:rFonts w:ascii="Arial" w:eastAsia="Arial" w:hAnsi="Arial" w:cs="Arial"/>
          <w:w w:val="81"/>
          <w:sz w:val="22"/>
          <w:szCs w:val="22"/>
        </w:rPr>
        <w:t>cale</w:t>
      </w:r>
      <w:r>
        <w:rPr>
          <w:rFonts w:ascii="Arial" w:eastAsia="Arial" w:hAnsi="Arial" w:cs="Arial"/>
          <w:spacing w:val="4"/>
          <w:w w:val="81"/>
          <w:sz w:val="22"/>
          <w:szCs w:val="22"/>
        </w:rPr>
        <w:t xml:space="preserve"> </w:t>
      </w:r>
      <w:r>
        <w:rPr>
          <w:rFonts w:ascii="Arial" w:eastAsia="Arial" w:hAnsi="Arial" w:cs="Arial"/>
          <w:w w:val="81"/>
          <w:sz w:val="22"/>
          <w:szCs w:val="22"/>
        </w:rPr>
        <w:t>of</w:t>
      </w:r>
      <w:r>
        <w:rPr>
          <w:rFonts w:ascii="Arial" w:eastAsia="Arial" w:hAnsi="Arial" w:cs="Arial"/>
          <w:spacing w:val="2"/>
          <w:w w:val="8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w w:val="54"/>
          <w:sz w:val="22"/>
          <w:szCs w:val="22"/>
        </w:rPr>
        <w:t>„</w:t>
      </w:r>
      <w:r>
        <w:rPr>
          <w:rFonts w:ascii="Arial" w:eastAsia="Arial" w:hAnsi="Arial" w:cs="Arial"/>
          <w:spacing w:val="-1"/>
          <w:w w:val="82"/>
          <w:sz w:val="22"/>
          <w:szCs w:val="22"/>
        </w:rPr>
        <w:t>S</w:t>
      </w:r>
      <w:r>
        <w:rPr>
          <w:rFonts w:ascii="Arial" w:eastAsia="Arial" w:hAnsi="Arial" w:cs="Arial"/>
          <w:w w:val="82"/>
          <w:sz w:val="22"/>
          <w:szCs w:val="22"/>
        </w:rPr>
        <w:t>tro</w:t>
      </w:r>
      <w:r>
        <w:rPr>
          <w:rFonts w:ascii="Arial" w:eastAsia="Arial" w:hAnsi="Arial" w:cs="Arial"/>
          <w:spacing w:val="-2"/>
          <w:w w:val="82"/>
          <w:sz w:val="22"/>
          <w:szCs w:val="22"/>
        </w:rPr>
        <w:t>n</w:t>
      </w:r>
      <w:r>
        <w:rPr>
          <w:rFonts w:ascii="Arial" w:eastAsia="Arial" w:hAnsi="Arial" w:cs="Arial"/>
          <w:w w:val="82"/>
          <w:sz w:val="22"/>
          <w:szCs w:val="22"/>
        </w:rPr>
        <w:t>gly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w w:val="79"/>
          <w:sz w:val="22"/>
          <w:szCs w:val="22"/>
        </w:rPr>
        <w:t>A</w:t>
      </w:r>
      <w:r>
        <w:rPr>
          <w:rFonts w:ascii="Arial" w:eastAsia="Arial" w:hAnsi="Arial" w:cs="Arial"/>
          <w:w w:val="79"/>
          <w:sz w:val="22"/>
          <w:szCs w:val="22"/>
        </w:rPr>
        <w:t>g</w:t>
      </w:r>
      <w:r>
        <w:rPr>
          <w:rFonts w:ascii="Arial" w:eastAsia="Arial" w:hAnsi="Arial" w:cs="Arial"/>
          <w:spacing w:val="-2"/>
          <w:w w:val="79"/>
          <w:sz w:val="22"/>
          <w:szCs w:val="22"/>
        </w:rPr>
        <w:t>r</w:t>
      </w:r>
      <w:r>
        <w:rPr>
          <w:rFonts w:ascii="Arial" w:eastAsia="Arial" w:hAnsi="Arial" w:cs="Arial"/>
          <w:w w:val="79"/>
          <w:sz w:val="22"/>
          <w:szCs w:val="22"/>
        </w:rPr>
        <w:t xml:space="preserve">ee‟ </w:t>
      </w:r>
      <w:r>
        <w:rPr>
          <w:rFonts w:ascii="Arial" w:eastAsia="Arial" w:hAnsi="Arial" w:cs="Arial"/>
          <w:spacing w:val="-2"/>
          <w:w w:val="79"/>
          <w:sz w:val="22"/>
          <w:szCs w:val="22"/>
        </w:rPr>
        <w:t>t</w:t>
      </w:r>
      <w:r>
        <w:rPr>
          <w:rFonts w:ascii="Arial" w:eastAsia="Arial" w:hAnsi="Arial" w:cs="Arial"/>
          <w:w w:val="79"/>
          <w:sz w:val="22"/>
          <w:szCs w:val="22"/>
        </w:rPr>
        <w:t>o</w:t>
      </w:r>
      <w:r>
        <w:rPr>
          <w:rFonts w:ascii="Arial" w:eastAsia="Arial" w:hAnsi="Arial" w:cs="Arial"/>
          <w:spacing w:val="7"/>
          <w:w w:val="79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w w:val="54"/>
          <w:sz w:val="22"/>
          <w:szCs w:val="22"/>
        </w:rPr>
        <w:t>„</w:t>
      </w:r>
      <w:r>
        <w:rPr>
          <w:rFonts w:ascii="Arial" w:eastAsia="Arial" w:hAnsi="Arial" w:cs="Arial"/>
          <w:spacing w:val="-1"/>
          <w:w w:val="82"/>
          <w:sz w:val="22"/>
          <w:szCs w:val="22"/>
        </w:rPr>
        <w:t>S</w:t>
      </w:r>
      <w:r>
        <w:rPr>
          <w:rFonts w:ascii="Arial" w:eastAsia="Arial" w:hAnsi="Arial" w:cs="Arial"/>
          <w:w w:val="82"/>
          <w:sz w:val="22"/>
          <w:szCs w:val="22"/>
        </w:rPr>
        <w:t>trong</w:t>
      </w:r>
      <w:r>
        <w:rPr>
          <w:rFonts w:ascii="Arial" w:eastAsia="Arial" w:hAnsi="Arial" w:cs="Arial"/>
          <w:spacing w:val="-2"/>
          <w:w w:val="82"/>
          <w:sz w:val="22"/>
          <w:szCs w:val="22"/>
        </w:rPr>
        <w:t>l</w:t>
      </w:r>
      <w:r>
        <w:rPr>
          <w:rFonts w:ascii="Arial" w:eastAsia="Arial" w:hAnsi="Arial" w:cs="Arial"/>
          <w:w w:val="82"/>
          <w:sz w:val="22"/>
          <w:szCs w:val="22"/>
        </w:rPr>
        <w:t>y</w:t>
      </w:r>
      <w:r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w w:val="82"/>
          <w:sz w:val="22"/>
          <w:szCs w:val="22"/>
        </w:rPr>
        <w:t>D</w:t>
      </w:r>
      <w:r>
        <w:rPr>
          <w:rFonts w:ascii="Arial" w:eastAsia="Arial" w:hAnsi="Arial" w:cs="Arial"/>
          <w:w w:val="82"/>
          <w:sz w:val="22"/>
          <w:szCs w:val="22"/>
        </w:rPr>
        <w:t>i</w:t>
      </w:r>
      <w:r>
        <w:rPr>
          <w:rFonts w:ascii="Arial" w:eastAsia="Arial" w:hAnsi="Arial" w:cs="Arial"/>
          <w:spacing w:val="-1"/>
          <w:w w:val="82"/>
          <w:sz w:val="22"/>
          <w:szCs w:val="22"/>
        </w:rPr>
        <w:t>s</w:t>
      </w:r>
      <w:r>
        <w:rPr>
          <w:rFonts w:ascii="Arial" w:eastAsia="Arial" w:hAnsi="Arial" w:cs="Arial"/>
          <w:w w:val="79"/>
          <w:sz w:val="22"/>
          <w:szCs w:val="22"/>
        </w:rPr>
        <w:t>agree</w:t>
      </w:r>
      <w:r>
        <w:rPr>
          <w:rFonts w:ascii="Arial" w:eastAsia="Arial" w:hAnsi="Arial" w:cs="Arial"/>
          <w:spacing w:val="1"/>
          <w:w w:val="79"/>
          <w:sz w:val="22"/>
          <w:szCs w:val="22"/>
        </w:rPr>
        <w:t>‟</w:t>
      </w:r>
      <w:r>
        <w:rPr>
          <w:rFonts w:ascii="Arial" w:eastAsia="Arial" w:hAnsi="Arial" w:cs="Arial"/>
          <w:w w:val="82"/>
          <w:sz w:val="22"/>
          <w:szCs w:val="22"/>
        </w:rPr>
        <w:t>.</w:t>
      </w:r>
    </w:p>
    <w:p w:rsidR="00B80D8F" w:rsidRDefault="00B80D8F">
      <w:pPr>
        <w:spacing w:before="3" w:line="180" w:lineRule="exact"/>
        <w:rPr>
          <w:sz w:val="19"/>
          <w:szCs w:val="19"/>
        </w:rPr>
      </w:pPr>
    </w:p>
    <w:p w:rsidR="00B80D8F" w:rsidRDefault="00B80D8F">
      <w:pPr>
        <w:spacing w:line="200" w:lineRule="exact"/>
      </w:pPr>
    </w:p>
    <w:p w:rsidR="00B80D8F" w:rsidRDefault="00253DA8">
      <w:pPr>
        <w:ind w:left="12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5091CD"/>
          <w:sz w:val="24"/>
          <w:szCs w:val="24"/>
        </w:rPr>
        <w:t>O</w:t>
      </w:r>
      <w:r>
        <w:rPr>
          <w:rFonts w:ascii="Arial" w:eastAsia="Arial" w:hAnsi="Arial" w:cs="Arial"/>
          <w:b/>
          <w:color w:val="5091CD"/>
          <w:spacing w:val="-3"/>
          <w:sz w:val="24"/>
          <w:szCs w:val="24"/>
        </w:rPr>
        <w:t>v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z w:val="24"/>
          <w:szCs w:val="24"/>
        </w:rPr>
        <w:t>r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color w:val="5091CD"/>
          <w:sz w:val="24"/>
          <w:szCs w:val="24"/>
        </w:rPr>
        <w:t>ll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 xml:space="preserve"> E</w:t>
      </w:r>
      <w:r>
        <w:rPr>
          <w:rFonts w:ascii="Arial" w:eastAsia="Arial" w:hAnsi="Arial" w:cs="Arial"/>
          <w:b/>
          <w:color w:val="5091CD"/>
          <w:sz w:val="24"/>
          <w:szCs w:val="24"/>
        </w:rPr>
        <w:t>ngag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z w:val="24"/>
          <w:szCs w:val="24"/>
        </w:rPr>
        <w:t>m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z w:val="24"/>
          <w:szCs w:val="24"/>
        </w:rPr>
        <w:t>nt</w:t>
      </w:r>
    </w:p>
    <w:p w:rsidR="00B80D8F" w:rsidRDefault="00253DA8">
      <w:pPr>
        <w:spacing w:before="60"/>
        <w:ind w:left="1332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nergy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54"/>
          <w:sz w:val="22"/>
          <w:szCs w:val="22"/>
        </w:rPr>
        <w:t>„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feel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energe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ic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pacing w:val="2"/>
          <w:sz w:val="22"/>
          <w:szCs w:val="22"/>
        </w:rPr>
        <w:t>k</w:t>
      </w:r>
      <w:r>
        <w:rPr>
          <w:rFonts w:ascii="Arial" w:eastAsia="Arial" w:hAnsi="Arial" w:cs="Arial"/>
          <w:color w:val="000000"/>
          <w:w w:val="54"/>
          <w:sz w:val="22"/>
          <w:szCs w:val="22"/>
        </w:rPr>
        <w:t>‟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om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ent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am de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erm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ned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to be 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od at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ob</w:t>
      </w:r>
    </w:p>
    <w:p w:rsidR="00B80D8F" w:rsidRDefault="00253DA8">
      <w:pPr>
        <w:spacing w:line="26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position w:val="-1"/>
          <w:sz w:val="24"/>
          <w:szCs w:val="24"/>
        </w:rPr>
        <w:t></w:t>
      </w:r>
      <w:r>
        <w:rPr>
          <w:color w:val="C92F92"/>
          <w:position w:val="-1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Flow</w:t>
      </w:r>
      <w:proofErr w:type="gramEnd"/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 When 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am at 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3"/>
          <w:position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I do</w:t>
      </w:r>
      <w:r>
        <w:rPr>
          <w:rFonts w:ascii="Arial Narrow" w:eastAsia="Arial Narrow" w:hAnsi="Arial Narrow" w:cs="Arial Narrow"/>
          <w:color w:val="000000"/>
          <w:spacing w:val="-4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not th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ab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ut a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yth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g e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se</w:t>
      </w:r>
    </w:p>
    <w:p w:rsidR="00B80D8F" w:rsidRDefault="00B80D8F">
      <w:pPr>
        <w:spacing w:before="6" w:line="180" w:lineRule="exact"/>
        <w:rPr>
          <w:sz w:val="18"/>
          <w:szCs w:val="18"/>
        </w:rPr>
      </w:pPr>
    </w:p>
    <w:p w:rsidR="00B80D8F" w:rsidRDefault="00B80D8F">
      <w:pPr>
        <w:spacing w:line="200" w:lineRule="exact"/>
      </w:pPr>
    </w:p>
    <w:p w:rsidR="00B80D8F" w:rsidRDefault="00253DA8">
      <w:pPr>
        <w:spacing w:before="29"/>
        <w:ind w:left="120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color w:val="5091CD"/>
          <w:sz w:val="24"/>
          <w:szCs w:val="24"/>
        </w:rPr>
        <w:t>Org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color w:val="5091CD"/>
          <w:sz w:val="24"/>
          <w:szCs w:val="24"/>
        </w:rPr>
        <w:t>ni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sa</w:t>
      </w:r>
      <w:r>
        <w:rPr>
          <w:rFonts w:ascii="Arial" w:eastAsia="Arial" w:hAnsi="Arial" w:cs="Arial"/>
          <w:b/>
          <w:color w:val="5091CD"/>
          <w:sz w:val="24"/>
          <w:szCs w:val="24"/>
        </w:rPr>
        <w:t>tion</w:t>
      </w:r>
      <w:proofErr w:type="spellEnd"/>
      <w:r>
        <w:rPr>
          <w:rFonts w:ascii="Arial" w:eastAsia="Arial" w:hAnsi="Arial" w:cs="Arial"/>
          <w:b/>
          <w:color w:val="5091CD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5091CD"/>
          <w:spacing w:val="-3"/>
          <w:sz w:val="24"/>
          <w:szCs w:val="24"/>
        </w:rPr>
        <w:t>R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es</w:t>
      </w:r>
      <w:r>
        <w:rPr>
          <w:rFonts w:ascii="Arial" w:eastAsia="Arial" w:hAnsi="Arial" w:cs="Arial"/>
          <w:b/>
          <w:color w:val="5091CD"/>
          <w:sz w:val="24"/>
          <w:szCs w:val="24"/>
        </w:rPr>
        <w:t>ou</w:t>
      </w:r>
      <w:r>
        <w:rPr>
          <w:rFonts w:ascii="Arial" w:eastAsia="Arial" w:hAnsi="Arial" w:cs="Arial"/>
          <w:b/>
          <w:color w:val="5091CD"/>
          <w:spacing w:val="-3"/>
          <w:sz w:val="24"/>
          <w:szCs w:val="24"/>
        </w:rPr>
        <w:t>r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ce</w:t>
      </w:r>
      <w:r>
        <w:rPr>
          <w:rFonts w:ascii="Arial" w:eastAsia="Arial" w:hAnsi="Arial" w:cs="Arial"/>
          <w:b/>
          <w:color w:val="5091CD"/>
          <w:sz w:val="24"/>
          <w:szCs w:val="24"/>
        </w:rPr>
        <w:t>s</w:t>
      </w:r>
    </w:p>
    <w:p w:rsidR="00B80D8F" w:rsidRDefault="00253DA8">
      <w:pPr>
        <w:spacing w:before="60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Opt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 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ink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 better for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his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orga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ion</w:t>
      </w:r>
      <w:proofErr w:type="spellEnd"/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Will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gne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chan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g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gan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tion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ead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hang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that we 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 th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gs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proofErr w:type="spellStart"/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ourag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nt</w:t>
      </w:r>
      <w:proofErr w:type="spellEnd"/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,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u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pport:</w:t>
      </w:r>
      <w:r>
        <w:rPr>
          <w:rFonts w:ascii="Arial Narrow" w:eastAsia="Arial Narrow" w:hAnsi="Arial Narrow" w:cs="Arial Narrow"/>
          <w:color w:val="000000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orga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ion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ple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be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port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ve to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h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ther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Freedom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 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ke 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ci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s:</w:t>
      </w:r>
      <w:r>
        <w:rPr>
          <w:rFonts w:ascii="Arial Narrow" w:eastAsia="Arial Narrow" w:hAnsi="Arial Narrow" w:cs="Arial Narrow"/>
          <w:color w:val="000000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he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orga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ion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cour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ges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eop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do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hat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hey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b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st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ogn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ion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of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per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f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an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We have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organ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sat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on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ide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re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cogn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ion for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good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perfor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ers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larity</w:t>
      </w:r>
      <w:proofErr w:type="gramEnd"/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of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goa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orga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on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has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clear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goa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ying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 a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u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tomer</w:t>
      </w:r>
      <w:proofErr w:type="gramEnd"/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co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ent: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We t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our be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to 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ke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cu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mers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appy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 th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</w:rPr>
        <w:t>orga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ion</w:t>
      </w:r>
      <w:proofErr w:type="spellEnd"/>
    </w:p>
    <w:p w:rsidR="00B80D8F" w:rsidRDefault="00253DA8">
      <w:pPr>
        <w:spacing w:line="26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position w:val="-1"/>
          <w:sz w:val="24"/>
          <w:szCs w:val="24"/>
        </w:rPr>
        <w:t></w:t>
      </w:r>
      <w:r>
        <w:rPr>
          <w:color w:val="C92F92"/>
          <w:position w:val="-1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  <w:u w:val="single" w:color="000000"/>
        </w:rPr>
        <w:t>P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erforman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e</w:t>
      </w:r>
      <w:proofErr w:type="gramEnd"/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 xml:space="preserve"> fee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>d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ba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k: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taff 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re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to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d 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hen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the </w:t>
      </w:r>
      <w:proofErr w:type="spellStart"/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or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an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sat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n</w:t>
      </w:r>
      <w:proofErr w:type="spellEnd"/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do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g 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ell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or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bad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y</w:t>
      </w:r>
    </w:p>
    <w:p w:rsidR="00B80D8F" w:rsidRDefault="00B80D8F">
      <w:pPr>
        <w:spacing w:before="6" w:line="180" w:lineRule="exact"/>
        <w:rPr>
          <w:sz w:val="18"/>
          <w:szCs w:val="18"/>
        </w:rPr>
      </w:pPr>
    </w:p>
    <w:p w:rsidR="00B80D8F" w:rsidRDefault="00B80D8F">
      <w:pPr>
        <w:spacing w:line="200" w:lineRule="exact"/>
      </w:pPr>
    </w:p>
    <w:p w:rsidR="00B80D8F" w:rsidRDefault="00253DA8">
      <w:pPr>
        <w:spacing w:before="29"/>
        <w:ind w:left="12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5091CD"/>
          <w:sz w:val="24"/>
          <w:szCs w:val="24"/>
        </w:rPr>
        <w:t>Le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color w:val="5091CD"/>
          <w:sz w:val="24"/>
          <w:szCs w:val="24"/>
        </w:rPr>
        <w:t>der</w:t>
      </w:r>
      <w:r>
        <w:rPr>
          <w:rFonts w:ascii="Arial" w:eastAsia="Arial" w:hAnsi="Arial" w:cs="Arial"/>
          <w:b/>
          <w:color w:val="5091CD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5091CD"/>
          <w:sz w:val="24"/>
          <w:szCs w:val="24"/>
        </w:rPr>
        <w:t>R</w:t>
      </w:r>
      <w:r>
        <w:rPr>
          <w:rFonts w:ascii="Arial" w:eastAsia="Arial" w:hAnsi="Arial" w:cs="Arial"/>
          <w:b/>
          <w:color w:val="5091CD"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color w:val="5091CD"/>
          <w:sz w:val="24"/>
          <w:szCs w:val="24"/>
        </w:rPr>
        <w:t>ourc</w:t>
      </w:r>
      <w:r>
        <w:rPr>
          <w:rFonts w:ascii="Arial" w:eastAsia="Arial" w:hAnsi="Arial" w:cs="Arial"/>
          <w:b/>
          <w:color w:val="5091CD"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z w:val="24"/>
          <w:szCs w:val="24"/>
        </w:rPr>
        <w:t>s</w:t>
      </w:r>
    </w:p>
    <w:p w:rsidR="00B80D8F" w:rsidRDefault="00253DA8">
      <w:pPr>
        <w:spacing w:before="60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reates</w:t>
      </w:r>
      <w:proofErr w:type="gramEnd"/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a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earn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ng 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viro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nt: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 pe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son I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eport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crea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arni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 en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iron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ent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upport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Lea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ers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ip: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p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erson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 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port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elpf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to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Fosters</w:t>
      </w:r>
      <w:proofErr w:type="gramEnd"/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team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  <w:u w:val="single" w:color="000000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k: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person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 report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urag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us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ork as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 team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ourag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au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ono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ous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sion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ma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k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ng:</w:t>
      </w:r>
      <w:r>
        <w:rPr>
          <w:rFonts w:ascii="Arial Narrow" w:eastAsia="Arial Narrow" w:hAnsi="Arial Narrow" w:cs="Arial Narrow"/>
          <w:color w:val="000000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on I re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ort to 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lo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 to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 de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sio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</w:p>
    <w:p w:rsidR="00B80D8F" w:rsidRDefault="00253DA8">
      <w:pPr>
        <w:spacing w:before="32" w:line="240" w:lineRule="exact"/>
        <w:ind w:left="1628" w:right="1828" w:hanging="295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reates</w:t>
      </w:r>
      <w:proofErr w:type="gramEnd"/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lari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y abo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u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 appr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pr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ate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beh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viou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  <w:u w:val="single" w:color="000000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on I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eport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ma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clear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to me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ow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ld beha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ffe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</w:t>
      </w:r>
      <w:proofErr w:type="gramEnd"/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age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ent of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proofErr w:type="spellStart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beh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viour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s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The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erson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 report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steps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hen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peop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 are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b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eha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reates</w:t>
      </w:r>
      <w:proofErr w:type="gramEnd"/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lari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y abo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u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 perfo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e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andar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s:</w:t>
      </w:r>
      <w:r>
        <w:rPr>
          <w:rFonts w:ascii="Arial Narrow" w:eastAsia="Arial Narrow" w:hAnsi="Arial Narrow" w:cs="Arial Narrow"/>
          <w:color w:val="000000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The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pers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n I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eport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sets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clear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perfor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tan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ards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ffe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ma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age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ent of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und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rperforma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ce:</w:t>
      </w:r>
      <w:r>
        <w:rPr>
          <w:rFonts w:ascii="Arial Narrow" w:eastAsia="Arial Narrow" w:hAnsi="Arial Narrow" w:cs="Arial Narrow"/>
          <w:color w:val="000000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 per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on I 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port to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un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erperfo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elebrate</w:t>
      </w:r>
      <w:proofErr w:type="gramEnd"/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su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ce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The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ers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 I report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good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t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lebra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ing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ss</w:t>
      </w:r>
    </w:p>
    <w:p w:rsidR="00B80D8F" w:rsidRDefault="00253DA8">
      <w:pPr>
        <w:spacing w:line="26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position w:val="-1"/>
          <w:sz w:val="24"/>
          <w:szCs w:val="24"/>
        </w:rPr>
        <w:t></w:t>
      </w:r>
      <w:r>
        <w:rPr>
          <w:color w:val="C92F92"/>
          <w:position w:val="-1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Opt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m</w:t>
      </w:r>
      <w:proofErr w:type="gramEnd"/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 xml:space="preserve"> and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po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  <w:u w:val="single" w:color="000000"/>
        </w:rPr>
        <w:t>v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ty:</w:t>
      </w:r>
      <w:r>
        <w:rPr>
          <w:rFonts w:ascii="Arial Narrow" w:eastAsia="Arial Narrow" w:hAnsi="Arial Narrow" w:cs="Arial Narrow"/>
          <w:color w:val="000000"/>
          <w:spacing w:val="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erson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I r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port to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is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n opt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pers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n</w:t>
      </w:r>
    </w:p>
    <w:p w:rsidR="00B80D8F" w:rsidRDefault="00B80D8F">
      <w:pPr>
        <w:spacing w:before="6" w:line="180" w:lineRule="exact"/>
        <w:rPr>
          <w:sz w:val="18"/>
          <w:szCs w:val="18"/>
        </w:rPr>
      </w:pPr>
    </w:p>
    <w:p w:rsidR="00B80D8F" w:rsidRDefault="00B80D8F">
      <w:pPr>
        <w:spacing w:line="200" w:lineRule="exact"/>
      </w:pPr>
    </w:p>
    <w:p w:rsidR="00B80D8F" w:rsidRDefault="00253DA8">
      <w:pPr>
        <w:spacing w:before="29"/>
        <w:ind w:left="12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5091CD"/>
          <w:sz w:val="24"/>
          <w:szCs w:val="24"/>
        </w:rPr>
        <w:t>Te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color w:val="5091CD"/>
          <w:sz w:val="24"/>
          <w:szCs w:val="24"/>
        </w:rPr>
        <w:t>m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5091CD"/>
          <w:sz w:val="24"/>
          <w:szCs w:val="24"/>
        </w:rPr>
        <w:t>R</w:t>
      </w:r>
      <w:r>
        <w:rPr>
          <w:rFonts w:ascii="Arial" w:eastAsia="Arial" w:hAnsi="Arial" w:cs="Arial"/>
          <w:b/>
          <w:color w:val="5091CD"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color w:val="5091CD"/>
          <w:sz w:val="24"/>
          <w:szCs w:val="24"/>
        </w:rPr>
        <w:t>ourc</w:t>
      </w:r>
      <w:r>
        <w:rPr>
          <w:rFonts w:ascii="Arial" w:eastAsia="Arial" w:hAnsi="Arial" w:cs="Arial"/>
          <w:b/>
          <w:color w:val="5091CD"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z w:val="24"/>
          <w:szCs w:val="24"/>
        </w:rPr>
        <w:t>s</w:t>
      </w:r>
    </w:p>
    <w:p w:rsidR="00B80D8F" w:rsidRDefault="00253DA8">
      <w:pPr>
        <w:spacing w:before="60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Freedom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 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ke 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ci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s:</w:t>
      </w:r>
      <w:r>
        <w:rPr>
          <w:rFonts w:ascii="Arial Narrow" w:eastAsia="Arial Narrow" w:hAnsi="Arial Narrow" w:cs="Arial Narrow"/>
          <w:color w:val="000000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 my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group 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am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p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erm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d to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ke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 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sio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Opt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 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ink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 better for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eam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u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tomer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ment: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Our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eam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tri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har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 to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ke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cu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mers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happy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P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erforman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fee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ba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k: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I get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elpful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eedb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ck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</w:t>
      </w:r>
    </w:p>
    <w:p w:rsidR="00B80D8F" w:rsidRDefault="00253DA8">
      <w:pPr>
        <w:spacing w:line="26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position w:val="-1"/>
          <w:sz w:val="24"/>
          <w:szCs w:val="24"/>
        </w:rPr>
        <w:t></w:t>
      </w:r>
      <w:r>
        <w:rPr>
          <w:color w:val="C92F92"/>
          <w:position w:val="-1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larity</w:t>
      </w:r>
      <w:proofErr w:type="gramEnd"/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of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goa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  <w:u w:val="single" w:color="000000"/>
        </w:rPr>
        <w:t>l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  <w:u w:val="single" w:color="000000"/>
        </w:rPr>
        <w:t>s: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It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is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 xml:space="preserve">ery 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for me to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know</w:t>
      </w:r>
      <w:r>
        <w:rPr>
          <w:rFonts w:ascii="Arial Narrow" w:eastAsia="Arial Narrow" w:hAnsi="Arial Narrow" w:cs="Arial Narrow"/>
          <w:color w:val="000000"/>
          <w:spacing w:val="-1"/>
          <w:position w:val="-1"/>
          <w:sz w:val="22"/>
          <w:szCs w:val="22"/>
        </w:rPr>
        <w:t xml:space="preserve"> w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het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er I am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s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ce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ding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or fa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ng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in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1"/>
          <w:position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te</w:t>
      </w:r>
      <w:r>
        <w:rPr>
          <w:rFonts w:ascii="Arial Narrow" w:eastAsia="Arial Narrow" w:hAnsi="Arial Narrow" w:cs="Arial Narrow"/>
          <w:color w:val="000000"/>
          <w:spacing w:val="-2"/>
          <w:position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position w:val="-1"/>
          <w:sz w:val="22"/>
          <w:szCs w:val="22"/>
        </w:rPr>
        <w:t>m</w:t>
      </w:r>
    </w:p>
    <w:p w:rsidR="00B80D8F" w:rsidRDefault="00B80D8F">
      <w:pPr>
        <w:spacing w:before="7" w:line="180" w:lineRule="exact"/>
        <w:rPr>
          <w:sz w:val="18"/>
          <w:szCs w:val="18"/>
        </w:rPr>
      </w:pPr>
    </w:p>
    <w:p w:rsidR="00B80D8F" w:rsidRDefault="00B80D8F">
      <w:pPr>
        <w:spacing w:line="200" w:lineRule="exact"/>
      </w:pPr>
    </w:p>
    <w:p w:rsidR="00B80D8F" w:rsidRDefault="00253DA8">
      <w:pPr>
        <w:spacing w:before="29"/>
        <w:ind w:left="12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J</w:t>
      </w:r>
      <w:r>
        <w:rPr>
          <w:rFonts w:ascii="Arial" w:eastAsia="Arial" w:hAnsi="Arial" w:cs="Arial"/>
          <w:b/>
          <w:color w:val="5091CD"/>
          <w:sz w:val="24"/>
          <w:szCs w:val="24"/>
        </w:rPr>
        <w:t>ob Re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color w:val="5091CD"/>
          <w:sz w:val="24"/>
          <w:szCs w:val="24"/>
        </w:rPr>
        <w:t>our</w:t>
      </w:r>
      <w:r>
        <w:rPr>
          <w:rFonts w:ascii="Arial" w:eastAsia="Arial" w:hAnsi="Arial" w:cs="Arial"/>
          <w:b/>
          <w:color w:val="5091CD"/>
          <w:spacing w:val="-2"/>
          <w:sz w:val="24"/>
          <w:szCs w:val="24"/>
        </w:rPr>
        <w:t>c</w:t>
      </w:r>
      <w:r>
        <w:rPr>
          <w:rFonts w:ascii="Arial" w:eastAsia="Arial" w:hAnsi="Arial" w:cs="Arial"/>
          <w:b/>
          <w:color w:val="5091CD"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color w:val="5091CD"/>
          <w:sz w:val="24"/>
          <w:szCs w:val="24"/>
        </w:rPr>
        <w:t>s</w:t>
      </w:r>
    </w:p>
    <w:p w:rsidR="00B80D8F" w:rsidRDefault="00253DA8">
      <w:pPr>
        <w:spacing w:before="60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Opt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m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 am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x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cited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by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my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job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vel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ping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ariety</w:t>
      </w:r>
      <w:proofErr w:type="gramEnd"/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of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Work: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ry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ed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proofErr w:type="spellStart"/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S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elf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f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id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ce</w:t>
      </w:r>
      <w:proofErr w:type="spell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: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I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m g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od at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hat I do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Learn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ng</w:t>
      </w:r>
      <w:proofErr w:type="gramEnd"/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at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ork: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 bu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ld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y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bil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ies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ork</w:t>
      </w:r>
    </w:p>
    <w:p w:rsidR="00B80D8F" w:rsidRDefault="00253DA8">
      <w:pPr>
        <w:spacing w:line="280" w:lineRule="exact"/>
        <w:ind w:left="1332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Symbol" w:eastAsia="Symbol" w:hAnsi="Symbol" w:cs="Symbol"/>
          <w:color w:val="C92F92"/>
          <w:sz w:val="24"/>
          <w:szCs w:val="24"/>
        </w:rPr>
        <w:t></w:t>
      </w:r>
      <w:r>
        <w:rPr>
          <w:color w:val="C92F92"/>
          <w:sz w:val="24"/>
          <w:szCs w:val="24"/>
        </w:rPr>
        <w:t xml:space="preserve"> 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K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no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ledge</w:t>
      </w:r>
      <w:proofErr w:type="gramEnd"/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 xml:space="preserve"> of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proc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ss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s 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d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  <w:u w:val="single" w:color="000000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po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  <w:u w:val="single" w:color="000000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  <w:u w:val="single" w:color="000000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  <w:u w:val="single" w:color="000000"/>
        </w:rPr>
        <w:t>ies: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 xml:space="preserve"> I 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k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now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ll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h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 n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ce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ss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ary po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n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d pro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c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edur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color w:val="000000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at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w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ork</w:t>
      </w:r>
    </w:p>
    <w:sectPr w:rsidR="00B80D8F">
      <w:headerReference w:type="default" r:id="rId12"/>
      <w:pgSz w:w="11920" w:h="16840"/>
      <w:pgMar w:top="1000" w:right="60" w:bottom="280" w:left="240" w:header="250" w:footer="10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DA8" w:rsidRDefault="00253DA8">
      <w:r>
        <w:separator/>
      </w:r>
    </w:p>
  </w:endnote>
  <w:endnote w:type="continuationSeparator" w:id="0">
    <w:p w:rsidR="00253DA8" w:rsidRDefault="0025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8F" w:rsidRDefault="00253D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0pt;margin-top:776.2pt;width:151.35pt;height:17.95pt;z-index:-251658752;mso-position-horizontal-relative:page;mso-position-vertical-relative:page" filled="f" stroked="f">
          <v:textbox style="mso-next-textbox:#_x0000_s2050" inset="0,0,0,0">
            <w:txbxContent>
              <w:p w:rsidR="00B80D8F" w:rsidRDefault="00253DA8">
                <w:pPr>
                  <w:spacing w:line="340" w:lineRule="exact"/>
                  <w:ind w:left="40" w:right="-48"/>
                  <w:rPr>
                    <w:rFonts w:ascii="Century Gothic" w:eastAsia="Century Gothic" w:hAnsi="Century Gothic" w:cs="Century Gothic"/>
                    <w:sz w:val="32"/>
                    <w:szCs w:val="32"/>
                  </w:rPr>
                </w:pPr>
                <w:r>
                  <w:fldChar w:fldCharType="begin"/>
                </w:r>
                <w:r>
                  <w:rPr>
                    <w:rFonts w:ascii="Century Gothic" w:eastAsia="Century Gothic" w:hAnsi="Century Gothic" w:cs="Century Gothic"/>
                    <w:b/>
                    <w:color w:val="354370"/>
                    <w:sz w:val="32"/>
                    <w:szCs w:val="32"/>
                  </w:rPr>
                  <w:instrText xml:space="preserve"> PAGE </w:instrText>
                </w:r>
                <w:r>
                  <w:fldChar w:fldCharType="separate"/>
                </w:r>
                <w:r w:rsidR="007479D0">
                  <w:rPr>
                    <w:rFonts w:ascii="Century Gothic" w:eastAsia="Century Gothic" w:hAnsi="Century Gothic" w:cs="Century Gothic"/>
                    <w:b/>
                    <w:noProof/>
                    <w:color w:val="354370"/>
                    <w:sz w:val="32"/>
                    <w:szCs w:val="32"/>
                  </w:rPr>
                  <w:t>1</w:t>
                </w:r>
                <w:r>
                  <w:fldChar w:fldCharType="end"/>
                </w:r>
                <w:r>
                  <w:rPr>
                    <w:rFonts w:ascii="Century Gothic" w:eastAsia="Century Gothic" w:hAnsi="Century Gothic" w:cs="Century Gothic"/>
                    <w:b/>
                    <w:color w:val="354370"/>
                    <w:spacing w:val="-4"/>
                    <w:sz w:val="32"/>
                    <w:szCs w:val="32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z w:val="32"/>
                    <w:szCs w:val="32"/>
                  </w:rPr>
                  <w:t>I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pacing w:val="4"/>
                    <w:sz w:val="32"/>
                    <w:szCs w:val="32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b/>
                    <w:color w:val="354370"/>
                    <w:sz w:val="32"/>
                    <w:szCs w:val="32"/>
                  </w:rPr>
                  <w:t>S</w:t>
                </w:r>
                <w:r>
                  <w:rPr>
                    <w:rFonts w:ascii="Century Gothic" w:eastAsia="Century Gothic" w:hAnsi="Century Gothic" w:cs="Century Gothic"/>
                    <w:b/>
                    <w:color w:val="354370"/>
                    <w:spacing w:val="-1"/>
                    <w:sz w:val="32"/>
                    <w:szCs w:val="32"/>
                  </w:rPr>
                  <w:t>A</w:t>
                </w:r>
                <w:r>
                  <w:rPr>
                    <w:rFonts w:ascii="Century Gothic" w:eastAsia="Century Gothic" w:hAnsi="Century Gothic" w:cs="Century Gothic"/>
                    <w:b/>
                    <w:color w:val="354370"/>
                    <w:sz w:val="32"/>
                    <w:szCs w:val="32"/>
                  </w:rPr>
                  <w:t>CS</w:t>
                </w:r>
                <w:r>
                  <w:rPr>
                    <w:rFonts w:ascii="Century Gothic" w:eastAsia="Century Gothic" w:hAnsi="Century Gothic" w:cs="Century Gothic"/>
                    <w:b/>
                    <w:color w:val="354370"/>
                    <w:spacing w:val="-8"/>
                    <w:sz w:val="32"/>
                    <w:szCs w:val="32"/>
                  </w:rPr>
                  <w:t xml:space="preserve"> 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z w:val="32"/>
                    <w:szCs w:val="32"/>
                  </w:rPr>
                  <w:t>Consu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pacing w:val="4"/>
                    <w:sz w:val="32"/>
                    <w:szCs w:val="32"/>
                  </w:rPr>
                  <w:t>l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pacing w:val="-3"/>
                    <w:sz w:val="32"/>
                    <w:szCs w:val="32"/>
                  </w:rPr>
                  <w:t>t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pacing w:val="1"/>
                    <w:sz w:val="32"/>
                    <w:szCs w:val="32"/>
                  </w:rPr>
                  <w:t>i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pacing w:val="2"/>
                    <w:sz w:val="32"/>
                    <w:szCs w:val="32"/>
                  </w:rPr>
                  <w:t>n</w:t>
                </w:r>
                <w:r>
                  <w:rPr>
                    <w:rFonts w:ascii="Century Gothic" w:eastAsia="Century Gothic" w:hAnsi="Century Gothic" w:cs="Century Gothic"/>
                    <w:color w:val="354370"/>
                    <w:sz w:val="32"/>
                    <w:szCs w:val="32"/>
                  </w:rPr>
                  <w:t>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DA8" w:rsidRDefault="00253DA8">
      <w:r>
        <w:separator/>
      </w:r>
    </w:p>
  </w:footnote>
  <w:footnote w:type="continuationSeparator" w:id="0">
    <w:p w:rsidR="00253DA8" w:rsidRDefault="00253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8F" w:rsidRDefault="00253DA8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17.9pt;margin-top:12.5pt;width:568.9pt;height:44.9pt;z-index:-251659776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D8F" w:rsidRDefault="00253DA8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7.9pt;margin-top:12.5pt;width:568.9pt;height:44.9pt;z-index:-251657728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31C72"/>
    <w:multiLevelType w:val="multilevel"/>
    <w:tmpl w:val="D08C1C1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80D8F"/>
    <w:rsid w:val="00253DA8"/>
    <w:rsid w:val="006F52B3"/>
    <w:rsid w:val="007479D0"/>
    <w:rsid w:val="00B80D8F"/>
    <w:rsid w:val="00D6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F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54CA8943</Template>
  <TotalTime>2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Tiet</dc:creator>
  <cp:lastModifiedBy>Sylvia Tiet</cp:lastModifiedBy>
  <cp:revision>4</cp:revision>
  <cp:lastPrinted>2017-08-31T03:17:00Z</cp:lastPrinted>
  <dcterms:created xsi:type="dcterms:W3CDTF">2017-08-31T03:16:00Z</dcterms:created>
  <dcterms:modified xsi:type="dcterms:W3CDTF">2017-08-31T03:18:00Z</dcterms:modified>
</cp:coreProperties>
</file>